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BC239" w14:textId="769A3E11" w:rsidR="00825B13" w:rsidRPr="00E44E13" w:rsidRDefault="0062741F">
      <w:pPr>
        <w:jc w:val="center"/>
        <w:rPr>
          <w:rFonts w:cs="Times New Roman"/>
          <w:bCs/>
        </w:rPr>
      </w:pPr>
      <w:r w:rsidRPr="00E44E13">
        <w:rPr>
          <w:rFonts w:cs="Times New Roman"/>
          <w:bCs/>
        </w:rPr>
        <w:t>OBRAZLOŽENJE</w:t>
      </w:r>
      <w:r w:rsidR="00843769" w:rsidRPr="00E44E13">
        <w:rPr>
          <w:rFonts w:cs="Times New Roman"/>
          <w:bCs/>
        </w:rPr>
        <w:t xml:space="preserve"> </w:t>
      </w:r>
      <w:r w:rsidR="005922CA" w:rsidRPr="00E44E13">
        <w:rPr>
          <w:rFonts w:cs="Times New Roman"/>
          <w:bCs/>
        </w:rPr>
        <w:t>I</w:t>
      </w:r>
      <w:r w:rsidR="002011EE" w:rsidRPr="00E44E13">
        <w:rPr>
          <w:rFonts w:cs="Times New Roman"/>
          <w:bCs/>
        </w:rPr>
        <w:t>V</w:t>
      </w:r>
      <w:r w:rsidR="005922CA" w:rsidRPr="00E44E13">
        <w:rPr>
          <w:rFonts w:cs="Times New Roman"/>
          <w:bCs/>
        </w:rPr>
        <w:t xml:space="preserve">. </w:t>
      </w:r>
      <w:r w:rsidR="00843769" w:rsidRPr="00E44E13">
        <w:rPr>
          <w:rFonts w:cs="Times New Roman"/>
          <w:bCs/>
        </w:rPr>
        <w:t>IZMJEN</w:t>
      </w:r>
      <w:r w:rsidR="00511748" w:rsidRPr="00E44E13">
        <w:rPr>
          <w:rFonts w:cs="Times New Roman"/>
          <w:bCs/>
        </w:rPr>
        <w:t>A</w:t>
      </w:r>
      <w:r w:rsidR="00825B13" w:rsidRPr="00E44E13">
        <w:rPr>
          <w:rFonts w:cs="Times New Roman"/>
          <w:bCs/>
        </w:rPr>
        <w:t xml:space="preserve"> I DOPUNA PRORAČUNA</w:t>
      </w:r>
    </w:p>
    <w:p w14:paraId="29A7B760" w14:textId="06D4DCBB" w:rsidR="001F74D3" w:rsidRPr="00E44E13" w:rsidRDefault="003A4177">
      <w:pPr>
        <w:jc w:val="center"/>
        <w:rPr>
          <w:rFonts w:cs="Times New Roman"/>
          <w:bCs/>
        </w:rPr>
      </w:pPr>
      <w:r w:rsidRPr="00E44E13">
        <w:rPr>
          <w:rFonts w:eastAsia="Times New Roman" w:cs="Times New Roman"/>
          <w:bCs/>
          <w:kern w:val="0"/>
          <w:lang w:eastAsia="hr-HR" w:bidi="ar-SA"/>
        </w:rPr>
        <w:t xml:space="preserve"> </w:t>
      </w:r>
      <w:r w:rsidR="001F74D3" w:rsidRPr="00E44E13">
        <w:rPr>
          <w:rFonts w:cs="Times New Roman"/>
          <w:bCs/>
        </w:rPr>
        <w:t xml:space="preserve">UPRAVNOG ODJELA ZA ZDRAVSTVO, SOCIJALNU SKRB I </w:t>
      </w:r>
      <w:r w:rsidR="003F0A40" w:rsidRPr="00E44E13">
        <w:rPr>
          <w:rFonts w:cs="Times New Roman"/>
          <w:bCs/>
        </w:rPr>
        <w:t xml:space="preserve">HRVATSKE </w:t>
      </w:r>
      <w:r w:rsidR="001F74D3" w:rsidRPr="00E44E13">
        <w:rPr>
          <w:rFonts w:cs="Times New Roman"/>
          <w:bCs/>
        </w:rPr>
        <w:t>BRANITELJE</w:t>
      </w:r>
      <w:r w:rsidR="00AF1618" w:rsidRPr="00E44E13">
        <w:rPr>
          <w:rFonts w:cs="Times New Roman"/>
          <w:bCs/>
        </w:rPr>
        <w:t xml:space="preserve"> ZA 20</w:t>
      </w:r>
      <w:r w:rsidR="009F3165" w:rsidRPr="00E44E13">
        <w:rPr>
          <w:rFonts w:cs="Times New Roman"/>
          <w:bCs/>
        </w:rPr>
        <w:t>2</w:t>
      </w:r>
      <w:r w:rsidR="009C361C" w:rsidRPr="00E44E13">
        <w:rPr>
          <w:rFonts w:cs="Times New Roman"/>
          <w:bCs/>
        </w:rPr>
        <w:t>5</w:t>
      </w:r>
      <w:r w:rsidR="00AF1618" w:rsidRPr="00E44E13">
        <w:rPr>
          <w:rFonts w:cs="Times New Roman"/>
          <w:bCs/>
        </w:rPr>
        <w:t>. GODINU</w:t>
      </w:r>
    </w:p>
    <w:p w14:paraId="22329865" w14:textId="77777777" w:rsidR="00860A30" w:rsidRPr="00E44E13" w:rsidRDefault="00860A30">
      <w:pPr>
        <w:jc w:val="center"/>
        <w:rPr>
          <w:rFonts w:cs="Times New Roman"/>
          <w:bCs/>
        </w:rPr>
      </w:pPr>
    </w:p>
    <w:p w14:paraId="3DEDBA34" w14:textId="16C6B7EA" w:rsidR="005922CA" w:rsidRPr="00E44E13" w:rsidRDefault="00172D44" w:rsidP="00F20D22">
      <w:pPr>
        <w:jc w:val="both"/>
        <w:rPr>
          <w:rFonts w:eastAsia="Calibri" w:cs="Times New Roman"/>
          <w:bCs/>
        </w:rPr>
      </w:pPr>
      <w:r w:rsidRPr="00E44E13">
        <w:rPr>
          <w:rFonts w:eastAsia="Calibri" w:cs="Times New Roman"/>
          <w:bCs/>
        </w:rPr>
        <w:t>Upravni odjel za zdravstvo, socijalnu skrb i hrvatske branitelje Sisačko-moslavačke županije I</w:t>
      </w:r>
      <w:r w:rsidR="002011EE" w:rsidRPr="00E44E13">
        <w:rPr>
          <w:rFonts w:eastAsia="Calibri" w:cs="Times New Roman"/>
          <w:bCs/>
        </w:rPr>
        <w:t>V</w:t>
      </w:r>
      <w:r w:rsidRPr="00E44E13">
        <w:rPr>
          <w:rFonts w:eastAsia="Calibri" w:cs="Times New Roman"/>
          <w:bCs/>
        </w:rPr>
        <w:t>. izmjenama i dopunama Proračuna za 2025. godinu predlaže sljedeće izmjene za provedbu programa iz područja zdravstva i socijalne skrbi:</w:t>
      </w: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E44E13" w14:paraId="51BC64FD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17A26E42" w14:textId="77777777" w:rsidR="001C5D7B" w:rsidRDefault="001C5D7B" w:rsidP="00DA34C7">
            <w:pPr>
              <w:tabs>
                <w:tab w:val="center" w:pos="5049"/>
                <w:tab w:val="left" w:pos="7365"/>
              </w:tabs>
              <w:jc w:val="center"/>
              <w:rPr>
                <w:bCs/>
                <w:sz w:val="28"/>
                <w:szCs w:val="28"/>
              </w:rPr>
            </w:pPr>
          </w:p>
          <w:p w14:paraId="094907C9" w14:textId="0AE53EAF" w:rsidR="00BD7AD1" w:rsidRPr="00E44E13" w:rsidRDefault="00BD7AD1" w:rsidP="00DA34C7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  <w:sz w:val="28"/>
                <w:szCs w:val="28"/>
              </w:rPr>
            </w:pPr>
            <w:r w:rsidRPr="00E44E13">
              <w:rPr>
                <w:bCs/>
                <w:sz w:val="28"/>
                <w:szCs w:val="28"/>
              </w:rPr>
              <w:t>GLAVA 00301 ZDRAVSTVO</w:t>
            </w:r>
          </w:p>
        </w:tc>
      </w:tr>
    </w:tbl>
    <w:p w14:paraId="437B15E0" w14:textId="77777777" w:rsidR="00BD7AD1" w:rsidRPr="00E44E13" w:rsidRDefault="00BD7AD1" w:rsidP="00BD7AD1">
      <w:pPr>
        <w:jc w:val="both"/>
        <w:rPr>
          <w:rFonts w:eastAsia="Calibri" w:cs="Times New Roman"/>
          <w:bCs/>
        </w:rPr>
      </w:pPr>
    </w:p>
    <w:p w14:paraId="640315A7" w14:textId="6B470936" w:rsidR="00BD7AD1" w:rsidRPr="00E44E13" w:rsidRDefault="00BD7AD1" w:rsidP="00BD7AD1">
      <w:pPr>
        <w:jc w:val="both"/>
        <w:rPr>
          <w:rFonts w:eastAsia="Calibri" w:cs="Times New Roman"/>
          <w:bCs/>
          <w:lang w:eastAsia="en-US"/>
        </w:rPr>
      </w:pPr>
      <w:r w:rsidRPr="00E44E13">
        <w:rPr>
          <w:rFonts w:eastAsia="Calibri" w:cs="Times New Roman"/>
          <w:bCs/>
          <w:lang w:eastAsia="en-US"/>
        </w:rPr>
        <w:t>Izmjenama</w:t>
      </w:r>
      <w:r w:rsidR="008E3954" w:rsidRPr="00E44E13">
        <w:rPr>
          <w:rFonts w:eastAsia="Calibri" w:cs="Times New Roman"/>
          <w:bCs/>
          <w:lang w:eastAsia="en-US"/>
        </w:rPr>
        <w:t xml:space="preserve"> i dopunama</w:t>
      </w:r>
      <w:r w:rsidRPr="00E44E13">
        <w:rPr>
          <w:rFonts w:eastAsia="Calibri" w:cs="Times New Roman"/>
          <w:bCs/>
          <w:lang w:eastAsia="en-US"/>
        </w:rPr>
        <w:t xml:space="preserve"> </w:t>
      </w:r>
      <w:r w:rsidRPr="00E44E13">
        <w:rPr>
          <w:bCs/>
        </w:rPr>
        <w:t>Proračuna Sisačko-moslavačke županije za 202</w:t>
      </w:r>
      <w:r w:rsidR="00CE49AB" w:rsidRPr="00E44E13">
        <w:rPr>
          <w:bCs/>
        </w:rPr>
        <w:t>5</w:t>
      </w:r>
      <w:r w:rsidRPr="00E44E13">
        <w:rPr>
          <w:bCs/>
        </w:rPr>
        <w:t>. godinu</w:t>
      </w:r>
      <w:r w:rsidR="008E3954" w:rsidRPr="00E44E13">
        <w:rPr>
          <w:bCs/>
        </w:rPr>
        <w:t xml:space="preserve"> </w:t>
      </w:r>
      <w:r w:rsidRPr="00E44E13">
        <w:rPr>
          <w:rFonts w:eastAsia="Calibri" w:cs="Times New Roman"/>
          <w:bCs/>
        </w:rPr>
        <w:t>za p</w:t>
      </w:r>
      <w:r w:rsidRPr="00E44E13">
        <w:rPr>
          <w:rFonts w:eastAsia="Calibri" w:cs="Times New Roman"/>
          <w:bCs/>
          <w:lang w:eastAsia="en-US"/>
        </w:rPr>
        <w:t xml:space="preserve">rovedbu programa iz područja zdravstva </w:t>
      </w:r>
      <w:r w:rsidR="00F5017D" w:rsidRPr="00E44E13">
        <w:rPr>
          <w:rFonts w:eastAsia="Calibri" w:cs="Times New Roman"/>
          <w:bCs/>
          <w:lang w:eastAsia="en-US"/>
        </w:rPr>
        <w:t>predlažu se izmjene sljedećih programa:</w:t>
      </w:r>
    </w:p>
    <w:p w14:paraId="65629B5B" w14:textId="77777777" w:rsidR="00BD7AD1" w:rsidRPr="00E44E13" w:rsidRDefault="00BD7AD1" w:rsidP="00BD7AD1">
      <w:pPr>
        <w:jc w:val="both"/>
        <w:rPr>
          <w:rFonts w:eastAsia="Calibri" w:cs="Times New Roman"/>
          <w:bCs/>
        </w:rPr>
      </w:pPr>
    </w:p>
    <w:p w14:paraId="70ABEA38" w14:textId="4D6C93AC" w:rsidR="00BD7AD1" w:rsidRPr="001C5D7B" w:rsidRDefault="00BD7AD1" w:rsidP="00BD7AD1">
      <w:pPr>
        <w:jc w:val="both"/>
        <w:rPr>
          <w:rFonts w:eastAsia="Calibri" w:cs="Times New Roman"/>
          <w:bCs/>
          <w:u w:val="single"/>
        </w:rPr>
      </w:pPr>
      <w:r w:rsidRPr="00E44E13">
        <w:rPr>
          <w:rFonts w:eastAsia="Calibri" w:cs="Times New Roman"/>
          <w:bCs/>
          <w:u w:val="single"/>
        </w:rPr>
        <w:t>OBRAZLOŽENJE:</w:t>
      </w: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  <w:gridCol w:w="58"/>
      </w:tblGrid>
      <w:tr w:rsidR="00BD7AD1" w:rsidRPr="00E44E13" w14:paraId="17DD9636" w14:textId="77777777" w:rsidTr="005B184C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E456919" w14:textId="77777777" w:rsidR="00BD7AD1" w:rsidRPr="00E44E13" w:rsidRDefault="00BD7AD1" w:rsidP="00DA34C7">
            <w:pPr>
              <w:jc w:val="both"/>
              <w:rPr>
                <w:rFonts w:eastAsia="Calibri" w:cs="Times New Roman"/>
                <w:bCs/>
                <w:lang w:val="bs-Latn-BA"/>
              </w:rPr>
            </w:pPr>
            <w:r w:rsidRPr="00E44E13">
              <w:rPr>
                <w:rFonts w:eastAsia="Calibri" w:cs="Times New Roman"/>
                <w:bCs/>
                <w:lang w:val="bs-Latn-BA"/>
              </w:rPr>
              <w:t>PROGRAM 1001 PROGRAM JAVNIH POTREBA U ZDRAVSTVU</w:t>
            </w:r>
          </w:p>
        </w:tc>
      </w:tr>
      <w:tr w:rsidR="00431681" w:rsidRPr="00E44E13" w14:paraId="6BCF9413" w14:textId="77777777" w:rsidTr="005B184C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D1E" w14:textId="1C921351" w:rsidR="00BD7AD1" w:rsidRPr="00E44E13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E44E13">
              <w:rPr>
                <w:rFonts w:eastAsia="Calibri" w:cs="Times New Roman"/>
                <w:bCs/>
                <w:lang w:val="bs-Latn-BA"/>
              </w:rPr>
              <w:t>PLAN 202</w:t>
            </w:r>
            <w:r w:rsidR="00362C67" w:rsidRPr="00E44E13">
              <w:rPr>
                <w:rFonts w:eastAsia="Calibri" w:cs="Times New Roman"/>
                <w:bCs/>
                <w:lang w:val="bs-Latn-BA"/>
              </w:rPr>
              <w:t>5</w:t>
            </w:r>
            <w:r w:rsidRPr="00E44E13">
              <w:rPr>
                <w:rFonts w:eastAsia="Calibri" w:cs="Times New Roman"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45BE" w14:textId="77777777" w:rsidR="00BD7AD1" w:rsidRPr="00E44E13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E44E13">
              <w:rPr>
                <w:rFonts w:eastAsia="Calibri" w:cs="Times New Roman"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6ECD" w14:textId="18B0C193" w:rsidR="00BD7AD1" w:rsidRPr="00E44E13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E44E13">
              <w:rPr>
                <w:rFonts w:eastAsia="Calibri" w:cs="Times New Roman"/>
                <w:bCs/>
                <w:lang w:val="bs-Latn-BA"/>
              </w:rPr>
              <w:t>NOVI PLAN 202</w:t>
            </w:r>
            <w:r w:rsidR="00362C67" w:rsidRPr="00E44E13">
              <w:rPr>
                <w:rFonts w:eastAsia="Calibri" w:cs="Times New Roman"/>
                <w:bCs/>
                <w:lang w:val="bs-Latn-BA"/>
              </w:rPr>
              <w:t>5</w:t>
            </w:r>
            <w:r w:rsidRPr="00E44E13">
              <w:rPr>
                <w:rFonts w:eastAsia="Calibri" w:cs="Times New Roman"/>
                <w:bCs/>
                <w:lang w:val="bs-Latn-BA"/>
              </w:rPr>
              <w:t>.</w:t>
            </w:r>
          </w:p>
        </w:tc>
      </w:tr>
      <w:tr w:rsidR="00431681" w:rsidRPr="00E44E13" w14:paraId="558546D5" w14:textId="77777777" w:rsidTr="005B184C">
        <w:trPr>
          <w:gridAfter w:val="1"/>
          <w:wAfter w:w="58" w:type="dxa"/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826F" w14:textId="357506E7" w:rsidR="00BD7AD1" w:rsidRPr="00E44E13" w:rsidRDefault="00172D44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E44E13">
              <w:rPr>
                <w:rFonts w:eastAsia="Calibri" w:cs="Times New Roman"/>
                <w:bCs/>
                <w:lang w:val="bs-Latn-BA"/>
              </w:rPr>
              <w:t>2.</w:t>
            </w:r>
            <w:r w:rsidR="002011EE" w:rsidRPr="00E44E13">
              <w:rPr>
                <w:rFonts w:eastAsia="Calibri" w:cs="Times New Roman"/>
                <w:bCs/>
                <w:lang w:val="bs-Latn-BA"/>
              </w:rPr>
              <w:t>008.617,00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499" w14:textId="036860C2" w:rsidR="00BD7AD1" w:rsidRPr="00E44E13" w:rsidRDefault="00172D44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E44E13">
              <w:rPr>
                <w:rFonts w:eastAsia="Calibri" w:cs="Times New Roman"/>
                <w:bCs/>
                <w:lang w:val="bs-Latn-BA"/>
              </w:rPr>
              <w:t>-</w:t>
            </w:r>
            <w:r w:rsidR="002011EE" w:rsidRPr="00E44E13">
              <w:rPr>
                <w:rFonts w:eastAsia="Calibri" w:cs="Times New Roman"/>
                <w:bCs/>
                <w:lang w:val="bs-Latn-BA"/>
              </w:rPr>
              <w:t>59</w:t>
            </w:r>
            <w:r w:rsidRPr="00E44E13">
              <w:rPr>
                <w:rFonts w:eastAsia="Calibri" w:cs="Times New Roman"/>
                <w:bCs/>
                <w:lang w:val="bs-Latn-BA"/>
              </w:rPr>
              <w:t>.</w:t>
            </w:r>
            <w:r w:rsidR="002011EE" w:rsidRPr="00E44E13">
              <w:rPr>
                <w:rFonts w:eastAsia="Calibri" w:cs="Times New Roman"/>
                <w:bCs/>
                <w:lang w:val="bs-Latn-BA"/>
              </w:rPr>
              <w:t>786</w:t>
            </w:r>
            <w:r w:rsidRPr="00E44E13">
              <w:rPr>
                <w:rFonts w:eastAsia="Calibri" w:cs="Times New Roman"/>
                <w:bCs/>
                <w:lang w:val="bs-Latn-BA"/>
              </w:rPr>
              <w:t>,</w:t>
            </w:r>
            <w:r w:rsidR="007453F8" w:rsidRPr="00E44E13">
              <w:rPr>
                <w:rFonts w:eastAsia="Calibri" w:cs="Times New Roman"/>
                <w:bCs/>
                <w:lang w:val="bs-Latn-BA"/>
              </w:rPr>
              <w:t>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DE" w14:textId="3383A421" w:rsidR="00BD7AD1" w:rsidRPr="00E44E13" w:rsidRDefault="002011EE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E44E13">
              <w:rPr>
                <w:rFonts w:eastAsia="Calibri" w:cs="Times New Roman"/>
                <w:bCs/>
                <w:lang w:val="bs-Latn-BA"/>
              </w:rPr>
              <w:t>1</w:t>
            </w:r>
            <w:r w:rsidR="00172D44" w:rsidRPr="00E44E13">
              <w:rPr>
                <w:rFonts w:eastAsia="Calibri" w:cs="Times New Roman"/>
                <w:bCs/>
                <w:lang w:val="bs-Latn-BA"/>
              </w:rPr>
              <w:t>.</w:t>
            </w:r>
            <w:r w:rsidRPr="00E44E13">
              <w:rPr>
                <w:rFonts w:eastAsia="Calibri" w:cs="Times New Roman"/>
                <w:bCs/>
                <w:lang w:val="bs-Latn-BA"/>
              </w:rPr>
              <w:t>948</w:t>
            </w:r>
            <w:r w:rsidR="00172D44" w:rsidRPr="00E44E13">
              <w:rPr>
                <w:rFonts w:eastAsia="Calibri" w:cs="Times New Roman"/>
                <w:bCs/>
                <w:lang w:val="bs-Latn-BA"/>
              </w:rPr>
              <w:t>.</w:t>
            </w:r>
            <w:r w:rsidRPr="00E44E13">
              <w:rPr>
                <w:rFonts w:eastAsia="Calibri" w:cs="Times New Roman"/>
                <w:bCs/>
                <w:lang w:val="bs-Latn-BA"/>
              </w:rPr>
              <w:t>831</w:t>
            </w:r>
            <w:r w:rsidR="00172D44" w:rsidRPr="00E44E13">
              <w:rPr>
                <w:rFonts w:eastAsia="Calibri" w:cs="Times New Roman"/>
                <w:bCs/>
                <w:lang w:val="bs-Latn-BA"/>
              </w:rPr>
              <w:t>,00</w:t>
            </w:r>
          </w:p>
        </w:tc>
      </w:tr>
    </w:tbl>
    <w:p w14:paraId="60D8B7F4" w14:textId="29335E5A" w:rsidR="00F41CCE" w:rsidRPr="00E44E13" w:rsidRDefault="00BD7AD1" w:rsidP="00F41CCE">
      <w:pPr>
        <w:jc w:val="both"/>
        <w:rPr>
          <w:rFonts w:eastAsia="Calibri" w:cs="Times New Roman"/>
          <w:bCs/>
        </w:rPr>
      </w:pPr>
      <w:r w:rsidRPr="00E44E13">
        <w:rPr>
          <w:rFonts w:eastAsia="Calibri" w:cs="Times New Roman"/>
          <w:bCs/>
        </w:rPr>
        <w:t xml:space="preserve">U sklopu </w:t>
      </w:r>
      <w:r w:rsidRPr="00607D02">
        <w:rPr>
          <w:rFonts w:eastAsia="Calibri" w:cs="Times New Roman"/>
          <w:bCs/>
          <w:i/>
          <w:iCs/>
        </w:rPr>
        <w:t xml:space="preserve">Programa </w:t>
      </w:r>
      <w:r w:rsidR="001F45BE" w:rsidRPr="00607D02">
        <w:rPr>
          <w:rFonts w:eastAsia="Calibri" w:cs="Times New Roman"/>
          <w:bCs/>
          <w:i/>
          <w:iCs/>
        </w:rPr>
        <w:t>javnih potreba</w:t>
      </w:r>
      <w:r w:rsidR="00607D02" w:rsidRPr="00607D02">
        <w:rPr>
          <w:rFonts w:eastAsia="Calibri" w:cs="Times New Roman"/>
          <w:bCs/>
          <w:i/>
          <w:iCs/>
        </w:rPr>
        <w:t xml:space="preserve"> u zdravstvu</w:t>
      </w:r>
      <w:r w:rsidR="001F45BE" w:rsidRPr="00E44E13">
        <w:rPr>
          <w:rFonts w:eastAsia="Calibri" w:cs="Times New Roman"/>
          <w:bCs/>
        </w:rPr>
        <w:t xml:space="preserve"> Sisačko-moslavačka ž</w:t>
      </w:r>
      <w:r w:rsidRPr="00E44E13">
        <w:rPr>
          <w:rFonts w:eastAsia="Calibri" w:cs="Times New Roman"/>
          <w:bCs/>
        </w:rPr>
        <w:t xml:space="preserve">upanija osigurava sredstva za zdravstvenu zaštitu stanovnika na svom području iznad standarda utvrđenih obveznim zdravstvenim osiguranjem, a sve to u cilju pružanja dostupnosti zdravstvene zaštite, </w:t>
      </w:r>
      <w:r w:rsidR="001F45BE" w:rsidRPr="00E44E13">
        <w:rPr>
          <w:rFonts w:eastAsia="Calibri" w:cs="Times New Roman"/>
          <w:bCs/>
        </w:rPr>
        <w:t xml:space="preserve">a </w:t>
      </w:r>
      <w:r w:rsidRPr="00E44E13">
        <w:rPr>
          <w:rFonts w:eastAsia="Calibri" w:cs="Times New Roman"/>
          <w:bCs/>
        </w:rPr>
        <w:t>u skladu sa Zakonom o zdravstvenoj zaštiti</w:t>
      </w:r>
      <w:r w:rsidR="001F45BE" w:rsidRPr="00E44E13">
        <w:rPr>
          <w:rFonts w:eastAsia="Calibri" w:cs="Times New Roman"/>
          <w:bCs/>
        </w:rPr>
        <w:t xml:space="preserve"> („Narodne novine“, broj 100/18, 125/19, 147/20, 119/22, 156/22</w:t>
      </w:r>
      <w:r w:rsidR="009C361C" w:rsidRPr="00E44E13">
        <w:rPr>
          <w:rFonts w:eastAsia="Calibri" w:cs="Times New Roman"/>
          <w:bCs/>
        </w:rPr>
        <w:t xml:space="preserve">, </w:t>
      </w:r>
      <w:r w:rsidR="001F45BE" w:rsidRPr="00E44E13">
        <w:rPr>
          <w:rFonts w:eastAsia="Calibri" w:cs="Times New Roman"/>
          <w:bCs/>
        </w:rPr>
        <w:t>33/23</w:t>
      </w:r>
      <w:r w:rsidR="00172D44" w:rsidRPr="00E44E13">
        <w:rPr>
          <w:rFonts w:eastAsia="Calibri" w:cs="Times New Roman"/>
          <w:bCs/>
        </w:rPr>
        <w:t xml:space="preserve">, </w:t>
      </w:r>
      <w:r w:rsidR="009C361C" w:rsidRPr="00E44E13">
        <w:rPr>
          <w:rFonts w:eastAsia="Calibri" w:cs="Times New Roman"/>
          <w:bCs/>
        </w:rPr>
        <w:t>36/24</w:t>
      </w:r>
      <w:r w:rsidR="00172D44" w:rsidRPr="00E44E13">
        <w:rPr>
          <w:rFonts w:eastAsia="Calibri" w:cs="Times New Roman"/>
          <w:bCs/>
        </w:rPr>
        <w:t xml:space="preserve"> i 102/25</w:t>
      </w:r>
      <w:r w:rsidR="001F45BE" w:rsidRPr="00E44E13">
        <w:rPr>
          <w:rFonts w:eastAsia="Calibri" w:cs="Times New Roman"/>
          <w:bCs/>
        </w:rPr>
        <w:t>)</w:t>
      </w:r>
      <w:r w:rsidRPr="00E44E13">
        <w:rPr>
          <w:rFonts w:eastAsia="Calibri" w:cs="Times New Roman"/>
          <w:bCs/>
        </w:rPr>
        <w:t xml:space="preserve">. </w:t>
      </w:r>
      <w:r w:rsidR="00F41CCE" w:rsidRPr="00E44E13">
        <w:rPr>
          <w:rFonts w:eastAsia="Calibri" w:cs="Times New Roman"/>
          <w:bCs/>
        </w:rPr>
        <w:t xml:space="preserve">Financijska sredstva planirana za provedbu navedenog programa </w:t>
      </w:r>
      <w:r w:rsidR="00E1230D">
        <w:rPr>
          <w:rFonts w:eastAsia="Calibri" w:cs="Times New Roman"/>
          <w:bCs/>
        </w:rPr>
        <w:t>u</w:t>
      </w:r>
      <w:r w:rsidR="00172D44" w:rsidRPr="00E44E13">
        <w:rPr>
          <w:rFonts w:eastAsia="Calibri" w:cs="Times New Roman"/>
          <w:bCs/>
        </w:rPr>
        <w:t>manjena</w:t>
      </w:r>
      <w:r w:rsidR="005E2D46" w:rsidRPr="00E44E13">
        <w:rPr>
          <w:rFonts w:eastAsia="Calibri" w:cs="Times New Roman"/>
          <w:bCs/>
        </w:rPr>
        <w:t xml:space="preserve"> su</w:t>
      </w:r>
      <w:r w:rsidR="00F41CCE" w:rsidRPr="00E44E13">
        <w:rPr>
          <w:rFonts w:eastAsia="Calibri" w:cs="Times New Roman"/>
          <w:bCs/>
        </w:rPr>
        <w:t xml:space="preserve"> za </w:t>
      </w:r>
      <w:r w:rsidR="002011EE" w:rsidRPr="00E44E13">
        <w:rPr>
          <w:rFonts w:eastAsia="Calibri" w:cs="Times New Roman"/>
          <w:bCs/>
        </w:rPr>
        <w:t>59</w:t>
      </w:r>
      <w:r w:rsidR="00BE2527" w:rsidRPr="00E44E13">
        <w:rPr>
          <w:rFonts w:eastAsia="Calibri" w:cs="Times New Roman"/>
          <w:bCs/>
        </w:rPr>
        <w:t>.</w:t>
      </w:r>
      <w:r w:rsidR="002011EE" w:rsidRPr="00E44E13">
        <w:rPr>
          <w:rFonts w:eastAsia="Calibri" w:cs="Times New Roman"/>
          <w:bCs/>
        </w:rPr>
        <w:t>786</w:t>
      </w:r>
      <w:r w:rsidR="007453F8" w:rsidRPr="00E44E13">
        <w:rPr>
          <w:rFonts w:eastAsia="Calibri" w:cs="Times New Roman"/>
          <w:bCs/>
        </w:rPr>
        <w:t>,00</w:t>
      </w:r>
      <w:r w:rsidR="00F41CCE" w:rsidRPr="00E44E13">
        <w:rPr>
          <w:rFonts w:eastAsia="Calibri" w:cs="Times New Roman"/>
          <w:bCs/>
        </w:rPr>
        <w:t xml:space="preserve"> eura</w:t>
      </w:r>
      <w:r w:rsidR="00BE2527" w:rsidRPr="00E44E13">
        <w:rPr>
          <w:rFonts w:eastAsia="Calibri" w:cs="Times New Roman"/>
          <w:bCs/>
        </w:rPr>
        <w:t xml:space="preserve"> </w:t>
      </w:r>
      <w:r w:rsidR="005E2D46" w:rsidRPr="00E44E13">
        <w:rPr>
          <w:rFonts w:eastAsia="Calibri" w:cs="Times New Roman"/>
          <w:bCs/>
        </w:rPr>
        <w:t>kroz izmjen</w:t>
      </w:r>
      <w:r w:rsidR="00BE5606" w:rsidRPr="00E44E13">
        <w:rPr>
          <w:rFonts w:eastAsia="Calibri" w:cs="Times New Roman"/>
          <w:bCs/>
        </w:rPr>
        <w:t>e</w:t>
      </w:r>
      <w:r w:rsidR="00BE2527" w:rsidRPr="00E44E13">
        <w:rPr>
          <w:rFonts w:eastAsia="Calibri" w:cs="Times New Roman"/>
          <w:bCs/>
        </w:rPr>
        <w:t xml:space="preserve"> sljedeć</w:t>
      </w:r>
      <w:r w:rsidR="00BE5606" w:rsidRPr="00E44E13">
        <w:rPr>
          <w:rFonts w:eastAsia="Calibri" w:cs="Times New Roman"/>
          <w:bCs/>
        </w:rPr>
        <w:t>ih</w:t>
      </w:r>
      <w:r w:rsidR="00BE2527" w:rsidRPr="00E44E13">
        <w:rPr>
          <w:rFonts w:eastAsia="Calibri" w:cs="Times New Roman"/>
          <w:bCs/>
        </w:rPr>
        <w:t xml:space="preserve"> aktivnosti:</w:t>
      </w:r>
      <w:r w:rsidR="00F41CCE" w:rsidRPr="00E44E13">
        <w:rPr>
          <w:rFonts w:eastAsia="Calibri" w:cs="Times New Roman"/>
          <w:bCs/>
        </w:rPr>
        <w:t xml:space="preserve"> </w:t>
      </w:r>
    </w:p>
    <w:p w14:paraId="4A33AA5D" w14:textId="551D81E9" w:rsidR="00172D44" w:rsidRPr="00E44E13" w:rsidRDefault="002011EE" w:rsidP="00172D44">
      <w:pPr>
        <w:pStyle w:val="Odlomakpopisa"/>
        <w:widowControl w:val="0"/>
        <w:numPr>
          <w:ilvl w:val="0"/>
          <w:numId w:val="53"/>
        </w:numPr>
        <w:suppressAutoHyphens/>
        <w:jc w:val="both"/>
        <w:outlineLvl w:val="0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Redovna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djelatnost</w:t>
      </w:r>
      <w:proofErr w:type="spellEnd"/>
      <w:r w:rsidR="00172D44"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-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u 2025.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godini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727.624</w:t>
      </w:r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,00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za 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3</w:t>
      </w:r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786</w:t>
      </w:r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,00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="00F7709C" w:rsidRPr="00F7709C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iste</w:t>
      </w:r>
      <w:proofErr w:type="spellEnd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do </w:t>
      </w:r>
      <w:proofErr w:type="spellStart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kraja</w:t>
      </w:r>
      <w:proofErr w:type="spellEnd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proračunske</w:t>
      </w:r>
      <w:proofErr w:type="spellEnd"/>
      <w:r w:rsidR="00F7709C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godine</w:t>
      </w:r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,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723.838,00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,</w:t>
      </w:r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3B1B8AF3" w14:textId="4F84FF57" w:rsidR="00172D44" w:rsidRPr="00E44E13" w:rsidRDefault="00172D44" w:rsidP="00172D44">
      <w:pPr>
        <w:pStyle w:val="Odlomakpopisa"/>
        <w:widowControl w:val="0"/>
        <w:numPr>
          <w:ilvl w:val="0"/>
          <w:numId w:val="53"/>
        </w:numPr>
        <w:suppressAutoHyphens/>
        <w:jc w:val="both"/>
        <w:outlineLvl w:val="0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Lječilište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Jodno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2025.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godinu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</w:t>
      </w:r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50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.000,00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planirani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</w:t>
      </w:r>
      <w:proofErr w:type="spellEnd"/>
      <w:r w:rsidR="00E1230D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</w:t>
      </w:r>
      <w:proofErr w:type="spellStart"/>
      <w:r w:rsidR="00E1230D">
        <w:rPr>
          <w:rFonts w:eastAsia="SimSun"/>
          <w:bCs/>
          <w:kern w:val="1"/>
          <w:sz w:val="24"/>
          <w:szCs w:val="24"/>
          <w:lang w:val="it-IT" w:eastAsia="hi-IN" w:bidi="hi-IN"/>
        </w:rPr>
        <w:t>obzirom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r w:rsidR="00E1230D">
        <w:rPr>
          <w:rFonts w:eastAsia="SimSun"/>
          <w:bCs/>
          <w:kern w:val="1"/>
          <w:sz w:val="24"/>
          <w:szCs w:val="24"/>
          <w:lang w:val="it-IT" w:eastAsia="hi-IN" w:bidi="hi-IN"/>
        </w:rPr>
        <w:t>da</w:t>
      </w:r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neće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realizirati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tekućoj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proračunskoj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godini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je </w:t>
      </w:r>
      <w:r w:rsidR="00215B3C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ista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sljedećoj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godini</w:t>
      </w:r>
      <w:proofErr w:type="spellEnd"/>
      <w:r w:rsidR="002011E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2AAE6BF6" w14:textId="7B7DD91B" w:rsidR="00172D44" w:rsidRPr="00D673A5" w:rsidRDefault="002011EE" w:rsidP="00172D44">
      <w:pPr>
        <w:pStyle w:val="Odlomakpopisa"/>
        <w:widowControl w:val="0"/>
        <w:numPr>
          <w:ilvl w:val="0"/>
          <w:numId w:val="53"/>
        </w:numPr>
        <w:suppressAutoHyphens/>
        <w:jc w:val="both"/>
        <w:outlineLvl w:val="0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Sufinanciranje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rehabilitacijskih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programa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djece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predškolske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dobi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r w:rsidR="00EB0AAE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je </w:t>
      </w:r>
      <w:proofErr w:type="spellStart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="00172D44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="00172D44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="00172D44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</w:t>
      </w:r>
      <w:r w:rsidR="005B184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5</w:t>
      </w:r>
      <w:r w:rsidR="00172D44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.000,00 </w:t>
      </w:r>
      <w:proofErr w:type="spellStart"/>
      <w:r w:rsidR="00172D44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="00172D44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</w:t>
      </w:r>
      <w:r w:rsidR="006C1CFB">
        <w:rPr>
          <w:rFonts w:eastAsia="SimSun"/>
          <w:bCs/>
          <w:kern w:val="1"/>
          <w:sz w:val="24"/>
          <w:szCs w:val="24"/>
          <w:lang w:val="it-IT" w:eastAsia="hi-IN" w:bidi="hi-IN"/>
        </w:rPr>
        <w:t>a</w:t>
      </w:r>
      <w:r w:rsidR="005B184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5B184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="005B184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="005B184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="005B184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5B184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="00172D44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172D44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="006C1CFB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</w:t>
      </w:r>
      <w:r w:rsidR="00172D44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F7709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="00F7709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F7709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="00F7709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do </w:t>
      </w:r>
      <w:proofErr w:type="spellStart"/>
      <w:r w:rsidR="00F7709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kraja</w:t>
      </w:r>
      <w:proofErr w:type="spellEnd"/>
      <w:r w:rsidR="00F7709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F7709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proračunske</w:t>
      </w:r>
      <w:proofErr w:type="spellEnd"/>
      <w:r w:rsidR="00F7709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godine </w:t>
      </w:r>
      <w:r w:rsidR="005B184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za 2.000,00 </w:t>
      </w:r>
      <w:proofErr w:type="spellStart"/>
      <w:r w:rsidR="005B184C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="00172D44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72514416" w14:textId="0B9F616B" w:rsidR="005B184C" w:rsidRPr="00D673A5" w:rsidRDefault="005B184C" w:rsidP="00172D44">
      <w:pPr>
        <w:pStyle w:val="Odlomakpopisa"/>
        <w:widowControl w:val="0"/>
        <w:numPr>
          <w:ilvl w:val="0"/>
          <w:numId w:val="53"/>
        </w:numPr>
        <w:suppressAutoHyphens/>
        <w:jc w:val="both"/>
        <w:outlineLvl w:val="0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Obilježavanje</w:t>
      </w:r>
      <w:proofErr w:type="spellEnd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važnih</w:t>
      </w:r>
      <w:proofErr w:type="spellEnd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datuma</w:t>
      </w:r>
      <w:proofErr w:type="spellEnd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-</w:t>
      </w:r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33.000,00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te se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realizacij</w:t>
      </w:r>
      <w:r w:rsidR="00E1230D"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i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kroz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godinu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2.000,00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="001B6C97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="001B6C97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="001B6C97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31.000,00 </w:t>
      </w:r>
      <w:proofErr w:type="spellStart"/>
      <w:r w:rsidR="001B6C97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="001B6C97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23B77F23" w14:textId="381357ED" w:rsidR="005B184C" w:rsidRPr="00E44E13" w:rsidRDefault="005B184C" w:rsidP="00172D44">
      <w:pPr>
        <w:pStyle w:val="Odlomakpopisa"/>
        <w:widowControl w:val="0"/>
        <w:numPr>
          <w:ilvl w:val="0"/>
          <w:numId w:val="53"/>
        </w:numPr>
        <w:suppressAutoHyphens/>
        <w:jc w:val="both"/>
        <w:outlineLvl w:val="0"/>
        <w:rPr>
          <w:rFonts w:eastAsia="SimSun"/>
          <w:bCs/>
          <w:kern w:val="1"/>
          <w:sz w:val="24"/>
          <w:szCs w:val="24"/>
          <w:u w:val="single"/>
          <w:lang w:val="it-IT" w:eastAsia="hi-IN" w:bidi="hi-IN"/>
        </w:rPr>
      </w:pPr>
      <w:proofErr w:type="spellStart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Sufinanciranje</w:t>
      </w:r>
      <w:proofErr w:type="spellEnd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programa</w:t>
      </w:r>
      <w:proofErr w:type="spellEnd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“</w:t>
      </w:r>
      <w:proofErr w:type="spellStart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Roditelj</w:t>
      </w:r>
      <w:proofErr w:type="spellEnd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uz</w:t>
      </w:r>
      <w:proofErr w:type="spellEnd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dijete</w:t>
      </w:r>
      <w:proofErr w:type="spellEnd"/>
      <w:r w:rsidRPr="00D673A5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” -</w:t>
      </w:r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u 2025.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godini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10.000,00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.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2.000,00 </w:t>
      </w:r>
      <w:proofErr w:type="spellStart"/>
      <w:r w:rsidR="00D673A5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do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kraja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proračunske</w:t>
      </w:r>
      <w:proofErr w:type="spellEnd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godine </w:t>
      </w:r>
      <w:r w:rsid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te </w:t>
      </w:r>
      <w:proofErr w:type="spellStart"/>
      <w:r w:rsidR="00D673A5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8.000,00</w:t>
      </w:r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D673A5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u w:val="single"/>
          <w:lang w:val="it-IT" w:eastAsia="hi-IN" w:bidi="hi-IN"/>
        </w:rPr>
        <w:t>.</w:t>
      </w:r>
    </w:p>
    <w:p w14:paraId="22A721B1" w14:textId="77777777" w:rsidR="00A510E5" w:rsidRPr="00E44E13" w:rsidRDefault="00A510E5" w:rsidP="007A1B00">
      <w:pPr>
        <w:jc w:val="both"/>
        <w:rPr>
          <w:rFonts w:eastAsia="Calibri"/>
          <w:bCs/>
          <w:u w:val="single"/>
        </w:rPr>
      </w:pPr>
    </w:p>
    <w:p w14:paraId="29F5E131" w14:textId="596A0214" w:rsidR="00BD7AD1" w:rsidRPr="00E44E13" w:rsidRDefault="00BD7AD1" w:rsidP="00BD7AD1">
      <w:pPr>
        <w:jc w:val="both"/>
        <w:rPr>
          <w:rFonts w:eastAsia="Calibri" w:cs="Times New Roman"/>
          <w:bCs/>
          <w:u w:val="single"/>
        </w:rPr>
      </w:pPr>
      <w:bookmarkStart w:id="0" w:name="_Hlk216181934"/>
      <w:r w:rsidRPr="00E44E13">
        <w:rPr>
          <w:rFonts w:eastAsia="Calibri" w:cs="Times New Roman"/>
          <w:bCs/>
          <w:u w:val="single"/>
        </w:rPr>
        <w:t>OBRAZLOŽENJE:</w:t>
      </w: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E23B68" w:rsidRPr="00E44E13" w14:paraId="49113992" w14:textId="77777777" w:rsidTr="00C46A08">
        <w:tc>
          <w:tcPr>
            <w:tcW w:w="10256" w:type="dxa"/>
            <w:gridSpan w:val="3"/>
            <w:shd w:val="clear" w:color="auto" w:fill="DAEEF3" w:themeFill="accent5" w:themeFillTint="33"/>
          </w:tcPr>
          <w:p w14:paraId="58CCEF9D" w14:textId="77777777" w:rsidR="00BD7AD1" w:rsidRPr="00E44E13" w:rsidRDefault="00BD7AD1" w:rsidP="00DA34C7">
            <w:pPr>
              <w:rPr>
                <w:rFonts w:eastAsia="Calibri" w:cs="Times New Roman"/>
                <w:bCs/>
                <w:sz w:val="28"/>
                <w:szCs w:val="28"/>
                <w:u w:val="single"/>
              </w:rPr>
            </w:pPr>
            <w:bookmarkStart w:id="1" w:name="_Hlk121834306"/>
            <w:r w:rsidRPr="00E44E13">
              <w:rPr>
                <w:bCs/>
                <w:u w:val="single"/>
              </w:rPr>
              <w:t>PROGRAM 1003 ZDRAVSTVENE USTANOVE</w:t>
            </w:r>
          </w:p>
        </w:tc>
      </w:tr>
      <w:tr w:rsidR="00E23B68" w:rsidRPr="00E44E13" w14:paraId="44FD5858" w14:textId="77777777" w:rsidTr="00C46A08">
        <w:trPr>
          <w:trHeight w:val="326"/>
        </w:trPr>
        <w:tc>
          <w:tcPr>
            <w:tcW w:w="3418" w:type="dxa"/>
          </w:tcPr>
          <w:p w14:paraId="38AA1771" w14:textId="7DE92D33" w:rsidR="00BD7AD1" w:rsidRPr="00E44E13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PLAN 202</w:t>
            </w:r>
            <w:r w:rsidR="00362C67" w:rsidRPr="00E44E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19" w:type="dxa"/>
          </w:tcPr>
          <w:p w14:paraId="70520E62" w14:textId="77777777" w:rsidR="00BD7AD1" w:rsidRPr="00E44E13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6FEB89F" w14:textId="18FCED49" w:rsidR="00BD7AD1" w:rsidRPr="00E44E13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NOVI PLAN 202</w:t>
            </w:r>
            <w:r w:rsidR="00362C67" w:rsidRPr="00E44E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E23B68" w:rsidRPr="00E44E13" w14:paraId="40D3348D" w14:textId="77777777" w:rsidTr="00C46A08">
        <w:trPr>
          <w:trHeight w:val="326"/>
        </w:trPr>
        <w:tc>
          <w:tcPr>
            <w:tcW w:w="3418" w:type="dxa"/>
          </w:tcPr>
          <w:p w14:paraId="463304BB" w14:textId="661E6A0A" w:rsidR="00BD7AD1" w:rsidRPr="00E44E13" w:rsidRDefault="007B0753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103.</w:t>
            </w:r>
            <w:r w:rsidR="005B184C" w:rsidRPr="00E44E13">
              <w:rPr>
                <w:rFonts w:ascii="Times New Roman" w:hAnsi="Times New Roman"/>
                <w:bCs/>
                <w:sz w:val="24"/>
                <w:szCs w:val="24"/>
              </w:rPr>
              <w:t>819.166,16</w:t>
            </w:r>
          </w:p>
        </w:tc>
        <w:tc>
          <w:tcPr>
            <w:tcW w:w="3419" w:type="dxa"/>
          </w:tcPr>
          <w:p w14:paraId="2E494ED4" w14:textId="4FCC5D65" w:rsidR="00BD7AD1" w:rsidRPr="00E44E13" w:rsidRDefault="005B184C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-23.301.430,00</w:t>
            </w:r>
          </w:p>
        </w:tc>
        <w:tc>
          <w:tcPr>
            <w:tcW w:w="3419" w:type="dxa"/>
          </w:tcPr>
          <w:p w14:paraId="4D61ED23" w14:textId="291EDFCE" w:rsidR="00BD7AD1" w:rsidRPr="00E44E13" w:rsidRDefault="005B184C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80.517.736,16</w:t>
            </w:r>
          </w:p>
        </w:tc>
      </w:tr>
    </w:tbl>
    <w:bookmarkEnd w:id="1"/>
    <w:p w14:paraId="49706284" w14:textId="6047FE86" w:rsidR="007603BE" w:rsidRPr="00E44E13" w:rsidRDefault="00BD7AD1" w:rsidP="007603BE">
      <w:pPr>
        <w:jc w:val="both"/>
        <w:rPr>
          <w:rFonts w:cs="Times New Roman"/>
          <w:bCs/>
        </w:rPr>
      </w:pPr>
      <w:r w:rsidRPr="00E44E13">
        <w:rPr>
          <w:bCs/>
        </w:rPr>
        <w:t xml:space="preserve">Sastavni dio proračuna Upravnog odjela su i proračuni zdravstvenih ustanova u vlasništvu Sisačko-moslavačke županije: Neuropsihijatrijske bolnice „Dr. Ivan </w:t>
      </w:r>
      <w:proofErr w:type="spellStart"/>
      <w:r w:rsidRPr="00E44E13">
        <w:rPr>
          <w:bCs/>
        </w:rPr>
        <w:t>Barbot</w:t>
      </w:r>
      <w:proofErr w:type="spellEnd"/>
      <w:r w:rsidRPr="00E44E13">
        <w:rPr>
          <w:bCs/>
        </w:rPr>
        <w:t xml:space="preserve">“ Popovača, Zavoda za javno zdravstvo Sisačko-moslavačke županije, Zavoda za hitnu medicinu Sisačko-moslavačke županije, Lječilišta Topusko, Doma zdravlja Sisačko-moslavačke županije. Program 1003 Zdravstvene ustanove izmjenama i dopunama Proračuna realizirat će se u ukupnom iznosu od </w:t>
      </w:r>
      <w:r w:rsidR="005B184C" w:rsidRPr="00E44E13">
        <w:rPr>
          <w:bCs/>
        </w:rPr>
        <w:t>80.517.736,16</w:t>
      </w:r>
      <w:r w:rsidR="004F365C" w:rsidRPr="00E44E13">
        <w:rPr>
          <w:bCs/>
        </w:rPr>
        <w:t xml:space="preserve"> eura</w:t>
      </w:r>
      <w:r w:rsidR="003B3B02" w:rsidRPr="00E44E13">
        <w:rPr>
          <w:bCs/>
        </w:rPr>
        <w:t xml:space="preserve"> iz prihoda koje ostvaruju ustanove</w:t>
      </w:r>
      <w:r w:rsidR="008E48CC" w:rsidRPr="00E44E13">
        <w:rPr>
          <w:bCs/>
        </w:rPr>
        <w:t xml:space="preserve"> </w:t>
      </w:r>
      <w:r w:rsidR="003B3B02" w:rsidRPr="00E44E13">
        <w:rPr>
          <w:bCs/>
        </w:rPr>
        <w:t>(</w:t>
      </w:r>
      <w:r w:rsidR="0001588E" w:rsidRPr="00E44E13">
        <w:rPr>
          <w:bCs/>
        </w:rPr>
        <w:t xml:space="preserve">prihodi nadležnog proračuna, prihodi od </w:t>
      </w:r>
      <w:r w:rsidR="003B3B02" w:rsidRPr="00E44E13">
        <w:rPr>
          <w:bCs/>
        </w:rPr>
        <w:t>HZZO</w:t>
      </w:r>
      <w:r w:rsidR="0001588E" w:rsidRPr="00E44E13">
        <w:rPr>
          <w:bCs/>
        </w:rPr>
        <w:t>-a</w:t>
      </w:r>
      <w:r w:rsidR="003B3B02" w:rsidRPr="00E44E13">
        <w:rPr>
          <w:bCs/>
        </w:rPr>
        <w:t>, Prihodi od prodaje nefinancijske imovine, vlastiti prihodi, prihodi za posebne namjene, pomoći EU,</w:t>
      </w:r>
      <w:r w:rsidR="008E48CC" w:rsidRPr="00E44E13">
        <w:rPr>
          <w:bCs/>
        </w:rPr>
        <w:t xml:space="preserve"> pomoći iz državnog proračuna,</w:t>
      </w:r>
      <w:r w:rsidR="003B3B02" w:rsidRPr="00E44E13">
        <w:rPr>
          <w:bCs/>
        </w:rPr>
        <w:t xml:space="preserve"> pomoći Ministarstva zdravstva, donacije </w:t>
      </w:r>
      <w:r w:rsidR="007603BE" w:rsidRPr="00E44E13">
        <w:rPr>
          <w:bCs/>
        </w:rPr>
        <w:t>te</w:t>
      </w:r>
      <w:r w:rsidR="007603BE" w:rsidRPr="00E44E13">
        <w:rPr>
          <w:rFonts w:cs="Times New Roman"/>
          <w:bCs/>
        </w:rPr>
        <w:t xml:space="preserve"> prihoda iz nadležnog proračuna). </w:t>
      </w:r>
      <w:bookmarkEnd w:id="0"/>
    </w:p>
    <w:p w14:paraId="1E64C063" w14:textId="77777777" w:rsidR="007603BE" w:rsidRPr="00E44E13" w:rsidRDefault="007603BE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48103C9B" w14:textId="1793BFC0" w:rsidR="00BD7AD1" w:rsidRPr="00E44E13" w:rsidRDefault="00BD7AD1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E44E13">
        <w:rPr>
          <w:rFonts w:ascii="Times New Roman" w:hAnsi="Times New Roman"/>
          <w:bCs/>
          <w:sz w:val="24"/>
          <w:szCs w:val="24"/>
        </w:rPr>
        <w:lastRenderedPageBreak/>
        <w:t xml:space="preserve">REKAPITULACIJA </w:t>
      </w:r>
      <w:r w:rsidR="001C4A14" w:rsidRPr="00E44E13">
        <w:rPr>
          <w:rFonts w:ascii="Times New Roman" w:hAnsi="Times New Roman"/>
          <w:bCs/>
          <w:sz w:val="24"/>
          <w:szCs w:val="24"/>
        </w:rPr>
        <w:t>-</w:t>
      </w:r>
      <w:r w:rsidRPr="00E44E13">
        <w:rPr>
          <w:rFonts w:ascii="Times New Roman" w:hAnsi="Times New Roman"/>
          <w:bCs/>
          <w:sz w:val="24"/>
          <w:szCs w:val="24"/>
        </w:rPr>
        <w:t xml:space="preserve"> ZDRAVSTVO</w:t>
      </w:r>
    </w:p>
    <w:p w14:paraId="5A1F2226" w14:textId="77777777" w:rsidR="00550E56" w:rsidRPr="00E44E13" w:rsidRDefault="00550E56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BD7AD1" w:rsidRPr="00E44E13" w14:paraId="712B9AF0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847B6EF" w14:textId="252D2EAD" w:rsidR="00BD7AD1" w:rsidRPr="00E44E13" w:rsidRDefault="00BD7AD1" w:rsidP="00DA34C7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E44E13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6241B81A" w14:textId="77777777" w:rsidR="00BD7AD1" w:rsidRPr="00E44E13" w:rsidRDefault="00BD7AD1" w:rsidP="00DA34C7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E44E13">
              <w:rPr>
                <w:rFonts w:eastAsia="Times New Roman" w:cs="Times New Roman"/>
                <w:bCs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E40B004" w14:textId="21E0906E" w:rsidR="00BD7AD1" w:rsidRPr="00E44E13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E44E13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="00362C67" w:rsidRPr="00E44E13">
              <w:rPr>
                <w:rFonts w:eastAsia="Times New Roman" w:cs="Times New Roman"/>
                <w:bCs/>
                <w:lang w:val="x-none" w:eastAsia="hr-HR"/>
              </w:rPr>
              <w:t>5</w:t>
            </w:r>
            <w:r w:rsidRPr="00E44E13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2AD3283" w14:textId="77777777" w:rsidR="00BD7AD1" w:rsidRPr="00E44E13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E44E13">
              <w:rPr>
                <w:rFonts w:eastAsia="Times New Roman" w:cs="Times New Roman"/>
                <w:bCs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2977BA1C" w14:textId="21B98AAA" w:rsidR="00BD7AD1" w:rsidRPr="00E44E13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E44E13">
              <w:rPr>
                <w:rFonts w:eastAsia="Times New Roman" w:cs="Times New Roman"/>
                <w:bCs/>
                <w:lang w:eastAsia="hr-HR"/>
              </w:rPr>
              <w:t>NOVI PLAN</w:t>
            </w:r>
            <w:r w:rsidR="006A0A2D" w:rsidRPr="00E44E13">
              <w:rPr>
                <w:rFonts w:eastAsia="Times New Roman" w:cs="Times New Roman"/>
                <w:bCs/>
                <w:lang w:eastAsia="hr-HR"/>
              </w:rPr>
              <w:t xml:space="preserve"> 202</w:t>
            </w:r>
            <w:r w:rsidR="00362C67" w:rsidRPr="00E44E13">
              <w:rPr>
                <w:rFonts w:eastAsia="Times New Roman" w:cs="Times New Roman"/>
                <w:bCs/>
                <w:lang w:eastAsia="hr-HR"/>
              </w:rPr>
              <w:t>5</w:t>
            </w:r>
            <w:r w:rsidR="006A0A2D" w:rsidRPr="00E44E13">
              <w:rPr>
                <w:rFonts w:eastAsia="Times New Roman" w:cs="Times New Roman"/>
                <w:bCs/>
                <w:lang w:eastAsia="hr-HR"/>
              </w:rPr>
              <w:t>.</w:t>
            </w:r>
          </w:p>
        </w:tc>
      </w:tr>
      <w:tr w:rsidR="003E6A87" w:rsidRPr="00E44E13" w14:paraId="7557D784" w14:textId="77777777" w:rsidTr="00EB618A">
        <w:trPr>
          <w:trHeight w:val="579"/>
        </w:trPr>
        <w:tc>
          <w:tcPr>
            <w:tcW w:w="1838" w:type="dxa"/>
            <w:vAlign w:val="center"/>
          </w:tcPr>
          <w:p w14:paraId="30E3D011" w14:textId="77777777" w:rsidR="003E6A87" w:rsidRPr="00E44E13" w:rsidRDefault="003E6A87" w:rsidP="003E6A8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100</w:t>
            </w:r>
            <w:r w:rsidRPr="00E44E13">
              <w:rPr>
                <w:rFonts w:cs="Times New Roman"/>
                <w:bCs/>
                <w:lang w:eastAsia="hr-HR"/>
              </w:rPr>
              <w:t>1</w:t>
            </w:r>
          </w:p>
        </w:tc>
        <w:tc>
          <w:tcPr>
            <w:tcW w:w="2665" w:type="dxa"/>
          </w:tcPr>
          <w:p w14:paraId="2EB1DECA" w14:textId="77777777" w:rsidR="003E6A87" w:rsidRPr="00E44E13" w:rsidRDefault="003E6A87" w:rsidP="003E6A87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 xml:space="preserve">Program javnih potreba u zdravstvu (SMŽ i </w:t>
            </w:r>
            <w:proofErr w:type="spellStart"/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GiO</w:t>
            </w:r>
            <w:proofErr w:type="spellEnd"/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)</w:t>
            </w:r>
          </w:p>
        </w:tc>
        <w:tc>
          <w:tcPr>
            <w:tcW w:w="1842" w:type="dxa"/>
          </w:tcPr>
          <w:p w14:paraId="78BCB136" w14:textId="569A9575" w:rsidR="003E6A87" w:rsidRPr="00E44E13" w:rsidRDefault="005B184C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hr-HR" w:bidi="ar-SA"/>
              </w:rPr>
            </w:pPr>
            <w:r w:rsidRPr="00E44E13">
              <w:rPr>
                <w:bCs/>
              </w:rPr>
              <w:t>2.008.617,00</w:t>
            </w:r>
          </w:p>
        </w:tc>
        <w:tc>
          <w:tcPr>
            <w:tcW w:w="1843" w:type="dxa"/>
          </w:tcPr>
          <w:p w14:paraId="79E76FE8" w14:textId="36DF4B27" w:rsidR="003E6A87" w:rsidRPr="00E44E13" w:rsidRDefault="005B184C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-59.786,</w:t>
            </w:r>
            <w:r w:rsidR="009C0559"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00</w:t>
            </w:r>
          </w:p>
        </w:tc>
        <w:tc>
          <w:tcPr>
            <w:tcW w:w="1985" w:type="dxa"/>
          </w:tcPr>
          <w:p w14:paraId="3EBD0AE5" w14:textId="71F39682" w:rsidR="003E6A87" w:rsidRPr="00E44E13" w:rsidRDefault="005B184C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1</w:t>
            </w:r>
            <w:r w:rsidR="009C0559"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.</w:t>
            </w: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948.831,</w:t>
            </w:r>
            <w:r w:rsidR="009C0559"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00</w:t>
            </w:r>
          </w:p>
        </w:tc>
      </w:tr>
      <w:tr w:rsidR="00BD7AD1" w:rsidRPr="00E44E13" w14:paraId="39BF5264" w14:textId="77777777" w:rsidTr="00DA34C7">
        <w:trPr>
          <w:trHeight w:val="181"/>
        </w:trPr>
        <w:tc>
          <w:tcPr>
            <w:tcW w:w="1838" w:type="dxa"/>
            <w:vAlign w:val="center"/>
          </w:tcPr>
          <w:p w14:paraId="45F3EB79" w14:textId="77777777" w:rsidR="00BD7AD1" w:rsidRPr="00E44E13" w:rsidRDefault="00BD7AD1" w:rsidP="00DA34C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100</w:t>
            </w:r>
            <w:r w:rsidRPr="00E44E13">
              <w:rPr>
                <w:rFonts w:cs="Times New Roman"/>
                <w:bCs/>
                <w:lang w:eastAsia="hr-HR"/>
              </w:rPr>
              <w:t>2</w:t>
            </w:r>
          </w:p>
        </w:tc>
        <w:tc>
          <w:tcPr>
            <w:tcW w:w="2665" w:type="dxa"/>
          </w:tcPr>
          <w:p w14:paraId="399D5900" w14:textId="77777777" w:rsidR="00BD7AD1" w:rsidRPr="00E44E13" w:rsidRDefault="00BD7AD1" w:rsidP="00DA34C7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Minimalni financijski standard - zdravstvo</w:t>
            </w:r>
          </w:p>
        </w:tc>
        <w:tc>
          <w:tcPr>
            <w:tcW w:w="1842" w:type="dxa"/>
            <w:vAlign w:val="center"/>
          </w:tcPr>
          <w:p w14:paraId="646C18E2" w14:textId="5F76547D" w:rsidR="00BD7AD1" w:rsidRPr="00E44E13" w:rsidRDefault="009C0559" w:rsidP="00DA34C7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E44E13">
              <w:rPr>
                <w:rFonts w:eastAsia="Times New Roman" w:cs="Times New Roman"/>
                <w:bCs/>
                <w:lang w:eastAsia="hr-HR"/>
              </w:rPr>
              <w:t>2</w:t>
            </w:r>
            <w:r w:rsidR="00283F9D" w:rsidRPr="00E44E13">
              <w:rPr>
                <w:rFonts w:eastAsia="Times New Roman" w:cs="Times New Roman"/>
                <w:bCs/>
                <w:lang w:eastAsia="hr-HR"/>
              </w:rPr>
              <w:t>.378.911</w:t>
            </w:r>
            <w:r w:rsidRPr="00E44E13">
              <w:rPr>
                <w:rFonts w:eastAsia="Times New Roman" w:cs="Times New Roman"/>
                <w:bCs/>
                <w:lang w:eastAsia="hr-HR"/>
              </w:rPr>
              <w:t>,00</w:t>
            </w:r>
          </w:p>
        </w:tc>
        <w:tc>
          <w:tcPr>
            <w:tcW w:w="1843" w:type="dxa"/>
            <w:vAlign w:val="center"/>
          </w:tcPr>
          <w:p w14:paraId="220385AC" w14:textId="092FD05F" w:rsidR="00BD7AD1" w:rsidRPr="00E44E13" w:rsidRDefault="00283F9D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0</w:t>
            </w:r>
            <w:r w:rsidR="009C0559"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,00</w:t>
            </w:r>
          </w:p>
        </w:tc>
        <w:tc>
          <w:tcPr>
            <w:tcW w:w="1985" w:type="dxa"/>
            <w:vAlign w:val="center"/>
          </w:tcPr>
          <w:p w14:paraId="7C2BDCB7" w14:textId="0F8531B5" w:rsidR="00BD7AD1" w:rsidRPr="00E44E13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lang w:eastAsia="hr-HR"/>
              </w:rPr>
              <w:t>2</w:t>
            </w:r>
            <w:r w:rsidR="009C0559" w:rsidRPr="00E44E13">
              <w:rPr>
                <w:rFonts w:eastAsia="Times New Roman" w:cs="Times New Roman"/>
                <w:bCs/>
                <w:lang w:eastAsia="hr-HR"/>
              </w:rPr>
              <w:t>.378</w:t>
            </w:r>
            <w:r w:rsidRPr="00E44E13">
              <w:rPr>
                <w:rFonts w:eastAsia="Times New Roman" w:cs="Times New Roman"/>
                <w:bCs/>
                <w:lang w:val="x-none" w:eastAsia="hr-HR"/>
              </w:rPr>
              <w:t>.</w:t>
            </w:r>
            <w:r w:rsidR="009C0559" w:rsidRPr="00E44E13">
              <w:rPr>
                <w:rFonts w:eastAsia="Times New Roman" w:cs="Times New Roman"/>
                <w:bCs/>
                <w:lang w:val="x-none" w:eastAsia="hr-HR"/>
              </w:rPr>
              <w:t>911</w:t>
            </w:r>
            <w:r w:rsidRPr="00E44E13">
              <w:rPr>
                <w:rFonts w:eastAsia="Times New Roman" w:cs="Times New Roman"/>
                <w:bCs/>
                <w:lang w:val="x-none" w:eastAsia="hr-HR"/>
              </w:rPr>
              <w:t>,00</w:t>
            </w:r>
          </w:p>
        </w:tc>
      </w:tr>
      <w:tr w:rsidR="005B184C" w:rsidRPr="00E44E13" w14:paraId="3AABB7C0" w14:textId="77777777" w:rsidTr="009C52B2">
        <w:trPr>
          <w:trHeight w:val="181"/>
        </w:trPr>
        <w:tc>
          <w:tcPr>
            <w:tcW w:w="1838" w:type="dxa"/>
            <w:vAlign w:val="center"/>
          </w:tcPr>
          <w:p w14:paraId="7BC88E2E" w14:textId="77777777" w:rsidR="005B184C" w:rsidRPr="00E44E13" w:rsidRDefault="005B184C" w:rsidP="005B184C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100</w:t>
            </w:r>
            <w:r w:rsidRPr="00E44E13">
              <w:rPr>
                <w:rFonts w:cs="Times New Roman"/>
                <w:bCs/>
                <w:lang w:eastAsia="hr-HR"/>
              </w:rPr>
              <w:t>3</w:t>
            </w:r>
          </w:p>
        </w:tc>
        <w:tc>
          <w:tcPr>
            <w:tcW w:w="2665" w:type="dxa"/>
          </w:tcPr>
          <w:p w14:paraId="58038254" w14:textId="77777777" w:rsidR="005B184C" w:rsidRPr="00E44E13" w:rsidRDefault="005B184C" w:rsidP="005B184C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</w:tcPr>
          <w:p w14:paraId="19ABC807" w14:textId="2F0373D4" w:rsidR="005B184C" w:rsidRPr="00E44E13" w:rsidRDefault="005B184C" w:rsidP="005B184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bCs/>
              </w:rPr>
              <w:t>103.819.166,16</w:t>
            </w:r>
          </w:p>
        </w:tc>
        <w:tc>
          <w:tcPr>
            <w:tcW w:w="1843" w:type="dxa"/>
          </w:tcPr>
          <w:p w14:paraId="6E258384" w14:textId="7E907ADE" w:rsidR="005B184C" w:rsidRPr="00E44E13" w:rsidRDefault="005B184C" w:rsidP="005B184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bCs/>
              </w:rPr>
              <w:t>-23.301.430,00</w:t>
            </w:r>
          </w:p>
        </w:tc>
        <w:tc>
          <w:tcPr>
            <w:tcW w:w="1985" w:type="dxa"/>
          </w:tcPr>
          <w:p w14:paraId="30334A07" w14:textId="5D4B8FFA" w:rsidR="005B184C" w:rsidRPr="00E44E13" w:rsidRDefault="005B184C" w:rsidP="005B184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80.517.736,16</w:t>
            </w:r>
          </w:p>
        </w:tc>
      </w:tr>
      <w:tr w:rsidR="005B184C" w:rsidRPr="00E44E13" w14:paraId="70549786" w14:textId="77777777" w:rsidTr="00DA34C7">
        <w:trPr>
          <w:trHeight w:val="181"/>
        </w:trPr>
        <w:tc>
          <w:tcPr>
            <w:tcW w:w="1838" w:type="dxa"/>
            <w:vAlign w:val="center"/>
          </w:tcPr>
          <w:p w14:paraId="68B505FB" w14:textId="77777777" w:rsidR="005B184C" w:rsidRPr="00E44E13" w:rsidRDefault="005B184C" w:rsidP="005B184C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</w:t>
            </w:r>
            <w:r w:rsidRPr="00E44E13">
              <w:rPr>
                <w:rFonts w:cs="Times New Roman"/>
                <w:bCs/>
                <w:lang w:eastAsia="hr-HR"/>
              </w:rPr>
              <w:t>10</w:t>
            </w:r>
          </w:p>
        </w:tc>
        <w:tc>
          <w:tcPr>
            <w:tcW w:w="2665" w:type="dxa"/>
          </w:tcPr>
          <w:p w14:paraId="03B36819" w14:textId="77777777" w:rsidR="005B184C" w:rsidRPr="00E44E13" w:rsidRDefault="005B184C" w:rsidP="005B184C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Program unapređenja primarne zaštite</w:t>
            </w:r>
          </w:p>
        </w:tc>
        <w:tc>
          <w:tcPr>
            <w:tcW w:w="1842" w:type="dxa"/>
            <w:vAlign w:val="center"/>
          </w:tcPr>
          <w:p w14:paraId="14AD2881" w14:textId="4B460407" w:rsidR="005B184C" w:rsidRPr="00E44E13" w:rsidRDefault="005B184C" w:rsidP="005B184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228.000,00</w:t>
            </w:r>
          </w:p>
        </w:tc>
        <w:tc>
          <w:tcPr>
            <w:tcW w:w="1843" w:type="dxa"/>
            <w:vAlign w:val="center"/>
          </w:tcPr>
          <w:p w14:paraId="51F790CA" w14:textId="3618F605" w:rsidR="005B184C" w:rsidRPr="00E44E13" w:rsidRDefault="005B184C" w:rsidP="005B184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vAlign w:val="center"/>
          </w:tcPr>
          <w:p w14:paraId="217A6A81" w14:textId="37B05AD4" w:rsidR="005B184C" w:rsidRPr="00E44E13" w:rsidRDefault="005B184C" w:rsidP="005B184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eastAsia="en-US" w:bidi="ar-SA"/>
              </w:rPr>
              <w:t>228.000,00</w:t>
            </w:r>
          </w:p>
        </w:tc>
      </w:tr>
      <w:tr w:rsidR="005B184C" w:rsidRPr="00E44E13" w14:paraId="3686149C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7845E683" w14:textId="77777777" w:rsidR="005B184C" w:rsidRPr="00E44E13" w:rsidRDefault="005B184C" w:rsidP="005B184C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2CA93317" w14:textId="660970F3" w:rsidR="005B184C" w:rsidRPr="00E44E13" w:rsidRDefault="005B184C" w:rsidP="005B184C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E44E13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7219CACD" w14:textId="2FC90B45" w:rsidR="005B184C" w:rsidRPr="00E44E13" w:rsidRDefault="005B184C" w:rsidP="005B184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E44E13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108.434.694,16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62860552" w14:textId="011FEBF9" w:rsidR="005B184C" w:rsidRPr="00E44E13" w:rsidRDefault="005B184C" w:rsidP="005B184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E44E13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-</w:t>
            </w:r>
            <w:r w:rsidR="005C2412" w:rsidRPr="00E44E13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23.361.216,00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4A86F587" w14:textId="4469AC40" w:rsidR="005B184C" w:rsidRPr="00E44E13" w:rsidRDefault="005C2412" w:rsidP="005B184C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E44E13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85.073.478,16</w:t>
            </w:r>
          </w:p>
        </w:tc>
      </w:tr>
    </w:tbl>
    <w:p w14:paraId="377BB4B7" w14:textId="77777777" w:rsidR="00152980" w:rsidRPr="00E44E13" w:rsidRDefault="00152980" w:rsidP="00FB1A6A">
      <w:pPr>
        <w:jc w:val="both"/>
        <w:rPr>
          <w:rFonts w:eastAsia="Calibri" w:cs="Times New Roman"/>
          <w:bCs/>
          <w:color w:val="FF0000"/>
        </w:rPr>
      </w:pPr>
    </w:p>
    <w:p w14:paraId="589E0B5B" w14:textId="77777777" w:rsidR="00152980" w:rsidRPr="00E44E13" w:rsidRDefault="00152980" w:rsidP="00FB1A6A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E44E13" w14:paraId="5A6A6C4E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184060" w14:textId="57F1246F" w:rsidR="00112D0A" w:rsidRPr="00E44E13" w:rsidRDefault="002F386B">
            <w:pPr>
              <w:jc w:val="center"/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E44E13">
              <w:rPr>
                <w:rFonts w:cs="Times New Roman"/>
                <w:bCs/>
              </w:rPr>
              <w:t xml:space="preserve">     </w:t>
            </w:r>
            <w:bookmarkStart w:id="2" w:name="_Hlk107564427"/>
            <w:r w:rsidR="00112D0A" w:rsidRPr="00E44E13">
              <w:rPr>
                <w:bCs/>
                <w:sz w:val="28"/>
                <w:szCs w:val="28"/>
                <w:lang w:val="bs-Latn-BA"/>
              </w:rPr>
              <w:t>GLAVA 00302 SOCIJALNA SKRB</w:t>
            </w:r>
          </w:p>
        </w:tc>
      </w:tr>
      <w:bookmarkEnd w:id="2"/>
    </w:tbl>
    <w:p w14:paraId="11A549E6" w14:textId="77777777" w:rsidR="00B82485" w:rsidRPr="00E44E13" w:rsidRDefault="00B82485" w:rsidP="0041269E">
      <w:pPr>
        <w:rPr>
          <w:rFonts w:eastAsia="Calibri" w:cs="Times New Roman"/>
          <w:bCs/>
          <w:lang w:eastAsia="en-US"/>
        </w:rPr>
      </w:pPr>
    </w:p>
    <w:p w14:paraId="529621DE" w14:textId="36E115F2" w:rsidR="0041269E" w:rsidRPr="00E44E13" w:rsidRDefault="0041269E" w:rsidP="007545E8">
      <w:pPr>
        <w:jc w:val="both"/>
        <w:rPr>
          <w:rFonts w:eastAsia="Calibri" w:cs="Times New Roman"/>
          <w:bCs/>
          <w:lang w:eastAsia="en-US"/>
        </w:rPr>
      </w:pPr>
      <w:r w:rsidRPr="00E44E13">
        <w:rPr>
          <w:rFonts w:eastAsia="Calibri" w:cs="Times New Roman"/>
          <w:bCs/>
          <w:lang w:eastAsia="en-US"/>
        </w:rPr>
        <w:t xml:space="preserve">Izmjenama </w:t>
      </w:r>
      <w:r w:rsidR="008E3954" w:rsidRPr="00E44E13">
        <w:rPr>
          <w:rFonts w:eastAsia="Calibri" w:cs="Times New Roman"/>
          <w:bCs/>
          <w:lang w:eastAsia="en-US"/>
        </w:rPr>
        <w:t xml:space="preserve">i dopunama </w:t>
      </w:r>
      <w:r w:rsidRPr="00E44E13">
        <w:rPr>
          <w:rFonts w:eastAsia="Calibri" w:cs="Times New Roman"/>
          <w:bCs/>
          <w:lang w:eastAsia="en-US"/>
        </w:rPr>
        <w:t>Proračuna Sisačko-moslavačke županije za 202</w:t>
      </w:r>
      <w:r w:rsidR="00362C67" w:rsidRPr="00E44E13">
        <w:rPr>
          <w:rFonts w:eastAsia="Calibri" w:cs="Times New Roman"/>
          <w:bCs/>
          <w:lang w:eastAsia="en-US"/>
        </w:rPr>
        <w:t>5</w:t>
      </w:r>
      <w:r w:rsidRPr="00E44E13">
        <w:rPr>
          <w:rFonts w:eastAsia="Calibri" w:cs="Times New Roman"/>
          <w:bCs/>
          <w:lang w:eastAsia="en-US"/>
        </w:rPr>
        <w:t>. godinu za provedbu programa iz područja socijalne skrbi predlažu se izmjene sljedećih programa:</w:t>
      </w:r>
    </w:p>
    <w:p w14:paraId="460443C9" w14:textId="77777777" w:rsidR="0041269E" w:rsidRPr="00E44E13" w:rsidRDefault="0041269E" w:rsidP="00112D0A">
      <w:pPr>
        <w:jc w:val="both"/>
        <w:rPr>
          <w:rFonts w:eastAsia="Calibri" w:cs="Times New Roman"/>
          <w:bCs/>
          <w:u w:val="single"/>
        </w:rPr>
      </w:pPr>
    </w:p>
    <w:p w14:paraId="153FF343" w14:textId="52DE95E0" w:rsidR="00112D0A" w:rsidRPr="001C5D7B" w:rsidRDefault="00112D0A" w:rsidP="001C5D7B">
      <w:pPr>
        <w:jc w:val="both"/>
        <w:rPr>
          <w:rFonts w:eastAsia="Calibri" w:cs="Times New Roman"/>
          <w:bCs/>
          <w:u w:val="single"/>
        </w:rPr>
      </w:pPr>
      <w:r w:rsidRPr="00E44E13">
        <w:rPr>
          <w:rFonts w:eastAsia="Calibri" w:cs="Times New Roman"/>
          <w:bCs/>
          <w:u w:val="single"/>
        </w:rPr>
        <w:t>OBRAZLOŽENJE:</w:t>
      </w: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641A92" w:rsidRPr="00E44E13" w14:paraId="053EF5EC" w14:textId="77777777" w:rsidTr="00D12796">
        <w:tc>
          <w:tcPr>
            <w:tcW w:w="10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6405CA" w14:textId="77777777" w:rsidR="00112D0A" w:rsidRPr="00E44E13" w:rsidRDefault="00112D0A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bookmarkStart w:id="3" w:name="_Hlk107571251"/>
            <w:r w:rsidRPr="00E44E13">
              <w:rPr>
                <w:bCs/>
                <w:lang w:val="bs-Latn-BA"/>
              </w:rPr>
              <w:t>PROGRAM 1004 PROGRAM JAVNIH POTREBA U SOCIJALNOJ SKRBI</w:t>
            </w:r>
          </w:p>
        </w:tc>
      </w:tr>
      <w:tr w:rsidR="006F4C85" w:rsidRPr="00E44E13" w14:paraId="2F24204D" w14:textId="77777777" w:rsidTr="00D12796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E53" w14:textId="648A2258" w:rsidR="00112D0A" w:rsidRPr="00E44E13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bookmarkStart w:id="4" w:name="_Hlk107564789"/>
            <w:bookmarkEnd w:id="3"/>
            <w:r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</w:t>
            </w:r>
            <w:r w:rsidR="00362C67"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5</w:t>
            </w:r>
            <w:r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4420" w14:textId="77777777" w:rsidR="00112D0A" w:rsidRPr="00E44E13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4C48" w14:textId="1862CDBD" w:rsidR="00112D0A" w:rsidRPr="00E44E13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</w:t>
            </w:r>
            <w:r w:rsidR="00362C67"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5</w:t>
            </w:r>
            <w:r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112D0A" w:rsidRPr="00E44E13" w14:paraId="264849CC" w14:textId="77777777" w:rsidTr="00D12796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204" w14:textId="56649B5E" w:rsidR="00112D0A" w:rsidRPr="00E44E13" w:rsidRDefault="00054310" w:rsidP="0012436F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2.747.876,58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1757" w14:textId="4CAA1A55" w:rsidR="00A510E5" w:rsidRPr="00E44E13" w:rsidRDefault="00054310" w:rsidP="00A510E5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68.268,00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DCF" w14:textId="04E0B4FC" w:rsidR="00112D0A" w:rsidRPr="00E44E13" w:rsidRDefault="0005431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2.816.144,58</w:t>
            </w:r>
          </w:p>
        </w:tc>
      </w:tr>
    </w:tbl>
    <w:bookmarkEnd w:id="4"/>
    <w:p w14:paraId="25ED15D7" w14:textId="4CF900B2" w:rsidR="007722B7" w:rsidRPr="00E44E13" w:rsidRDefault="007722B7" w:rsidP="007545E8">
      <w:pPr>
        <w:jc w:val="both"/>
        <w:rPr>
          <w:bCs/>
          <w:lang w:val="it-IT"/>
        </w:rPr>
      </w:pPr>
      <w:r w:rsidRPr="00E44E13">
        <w:rPr>
          <w:bCs/>
        </w:rPr>
        <w:t xml:space="preserve">Sredstva za provedbu </w:t>
      </w:r>
      <w:r w:rsidRPr="00607D02">
        <w:rPr>
          <w:bCs/>
          <w:i/>
          <w:iCs/>
        </w:rPr>
        <w:t xml:space="preserve">Programa </w:t>
      </w:r>
      <w:r w:rsidR="00607D02" w:rsidRPr="00607D02">
        <w:rPr>
          <w:bCs/>
          <w:i/>
          <w:iCs/>
        </w:rPr>
        <w:t>javnih potreba u socijalnoj skrbi</w:t>
      </w:r>
      <w:r w:rsidR="00607D02">
        <w:rPr>
          <w:bCs/>
        </w:rPr>
        <w:t xml:space="preserve"> </w:t>
      </w:r>
      <w:r w:rsidRPr="00E44E13">
        <w:rPr>
          <w:bCs/>
        </w:rPr>
        <w:t>osigura</w:t>
      </w:r>
      <w:r w:rsidR="00607D02">
        <w:rPr>
          <w:bCs/>
        </w:rPr>
        <w:t>vaju</w:t>
      </w:r>
      <w:r w:rsidRPr="00E44E13">
        <w:rPr>
          <w:bCs/>
        </w:rPr>
        <w:t xml:space="preserve"> se u Proračunu Sisačko-moslavačke županije za 2025. godinu, razdjel 003 - Upravni odjel za zdravstvo, socijalnu skrb i hrvatske branitelje</w:t>
      </w:r>
      <w:r w:rsidR="00607D02">
        <w:rPr>
          <w:bCs/>
        </w:rPr>
        <w:t>, te se</w:t>
      </w:r>
      <w:r w:rsidR="00607D02" w:rsidRPr="00607D02">
        <w:rPr>
          <w:bCs/>
        </w:rPr>
        <w:t xml:space="preserve"> </w:t>
      </w:r>
      <w:r w:rsidR="00607D02">
        <w:rPr>
          <w:bCs/>
        </w:rPr>
        <w:t xml:space="preserve">izmjenama i dopunama Proračuna planirana sredstva </w:t>
      </w:r>
      <w:r w:rsidR="00607D02" w:rsidRPr="00607D02">
        <w:rPr>
          <w:bCs/>
        </w:rPr>
        <w:t xml:space="preserve">za provedbu navedenog programa </w:t>
      </w:r>
      <w:r w:rsidR="00607D02">
        <w:rPr>
          <w:bCs/>
        </w:rPr>
        <w:t xml:space="preserve">povećavaju </w:t>
      </w:r>
      <w:r w:rsidR="00607D02" w:rsidRPr="00607D02">
        <w:rPr>
          <w:bCs/>
        </w:rPr>
        <w:t xml:space="preserve">za </w:t>
      </w:r>
      <w:r w:rsidR="00607D02">
        <w:rPr>
          <w:bCs/>
        </w:rPr>
        <w:t>68.268,</w:t>
      </w:r>
      <w:r w:rsidR="00607D02" w:rsidRPr="00607D02">
        <w:rPr>
          <w:bCs/>
        </w:rPr>
        <w:t>00 eura kroz izmjene sljedećih aktivnosti:</w:t>
      </w:r>
    </w:p>
    <w:p w14:paraId="50363971" w14:textId="1E8B9FFB" w:rsidR="00C06F6B" w:rsidRPr="00E44E13" w:rsidRDefault="00C06F6B" w:rsidP="007545E8">
      <w:pPr>
        <w:pStyle w:val="Odlomakpopisa"/>
        <w:numPr>
          <w:ilvl w:val="0"/>
          <w:numId w:val="54"/>
        </w:numPr>
        <w:tabs>
          <w:tab w:val="left" w:pos="1005"/>
        </w:tabs>
        <w:jc w:val="both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Programi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projekti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udruga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u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290.173,58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.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="00607D02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607D02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="00607D02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="00607D02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za 25.355,00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kroz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proračunsku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godinu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264.818,58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. </w:t>
      </w:r>
    </w:p>
    <w:p w14:paraId="4B46757F" w14:textId="6D851B00" w:rsidR="00C06F6B" w:rsidRPr="00E44E13" w:rsidRDefault="00C06F6B" w:rsidP="007545E8">
      <w:pPr>
        <w:pStyle w:val="Odlomakpopisa"/>
        <w:numPr>
          <w:ilvl w:val="0"/>
          <w:numId w:val="54"/>
        </w:numPr>
        <w:tabs>
          <w:tab w:val="left" w:pos="1005"/>
        </w:tabs>
        <w:jc w:val="both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Program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obilježavanja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Dana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hrvatskih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branitelja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SMŽ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17.973,00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.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za 7.073,00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navedene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</w:t>
      </w:r>
      <w:r w:rsidR="00607D02">
        <w:rPr>
          <w:rFonts w:eastAsia="SimSun"/>
          <w:bCs/>
          <w:kern w:val="1"/>
          <w:sz w:val="24"/>
          <w:szCs w:val="24"/>
          <w:lang w:val="it-IT" w:eastAsia="hi-IN" w:bidi="hi-IN"/>
        </w:rPr>
        <w:t>v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nosti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10.900,00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691673FB" w14:textId="574FFE54" w:rsidR="00C06F6B" w:rsidRPr="00E44E13" w:rsidRDefault="00C06F6B" w:rsidP="007545E8">
      <w:pPr>
        <w:pStyle w:val="Odlomakpopisa"/>
        <w:numPr>
          <w:ilvl w:val="0"/>
          <w:numId w:val="54"/>
        </w:numPr>
        <w:tabs>
          <w:tab w:val="left" w:pos="1005"/>
        </w:tabs>
        <w:jc w:val="both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Program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obilježavanja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Dana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umirovljenika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osoba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starije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životne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dobi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SMŽ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7.294,00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</w:t>
      </w:r>
      <w:r w:rsidR="00214EA0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3.</w:t>
      </w:r>
      <w:r w:rsidR="00214EA0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300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21255590" w14:textId="1373C2D3" w:rsidR="00CC71B1" w:rsidRPr="00E44E13" w:rsidRDefault="007722B7" w:rsidP="007545E8">
      <w:pPr>
        <w:pStyle w:val="Odlomakpopisa"/>
        <w:numPr>
          <w:ilvl w:val="0"/>
          <w:numId w:val="54"/>
        </w:numPr>
        <w:jc w:val="both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Izdatci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za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domove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socijalne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skrbi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979.353,00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naveden</w:t>
      </w:r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="005517EA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="005517EA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5517EA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="005517EA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te </w:t>
      </w:r>
      <w:proofErr w:type="spellStart"/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879.353,00 </w:t>
      </w:r>
      <w:proofErr w:type="spellStart"/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11A377BE" w14:textId="2274C36A" w:rsidR="00CC71B1" w:rsidRPr="00E44E13" w:rsidRDefault="00CC71B1" w:rsidP="007545E8">
      <w:pPr>
        <w:pStyle w:val="Odlomakpopisa"/>
        <w:numPr>
          <w:ilvl w:val="0"/>
          <w:numId w:val="54"/>
        </w:numPr>
        <w:jc w:val="both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Program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obilježavanja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Dana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sjećanja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na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žrtve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Domovinskog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rata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19.100,00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sz w:val="24"/>
          <w:szCs w:val="24"/>
          <w:lang w:val="it-IT"/>
        </w:rPr>
        <w:t xml:space="preserve">, a </w:t>
      </w:r>
      <w:proofErr w:type="spellStart"/>
      <w:r w:rsidRPr="00E44E13">
        <w:rPr>
          <w:rFonts w:eastAsia="SimSun"/>
          <w:bCs/>
          <w:sz w:val="24"/>
          <w:szCs w:val="24"/>
          <w:lang w:val="it-IT"/>
        </w:rPr>
        <w:t>izmjenama</w:t>
      </w:r>
      <w:proofErr w:type="spellEnd"/>
      <w:r w:rsidRPr="00E44E13">
        <w:rPr>
          <w:rFonts w:eastAsia="SimSun"/>
          <w:bCs/>
          <w:sz w:val="24"/>
          <w:szCs w:val="24"/>
          <w:lang w:val="it-IT"/>
        </w:rPr>
        <w:t xml:space="preserve"> i </w:t>
      </w:r>
      <w:proofErr w:type="spellStart"/>
      <w:r w:rsidRPr="00E44E13">
        <w:rPr>
          <w:rFonts w:eastAsia="SimSun"/>
          <w:bCs/>
          <w:sz w:val="24"/>
          <w:szCs w:val="24"/>
          <w:lang w:val="it-IT"/>
        </w:rPr>
        <w:t>dopunama</w:t>
      </w:r>
      <w:proofErr w:type="spellEnd"/>
      <w:r w:rsidRPr="00E44E13">
        <w:rPr>
          <w:rFonts w:eastAsia="SimSun"/>
          <w:bCs/>
          <w:sz w:val="24"/>
          <w:szCs w:val="24"/>
          <w:lang w:val="it-IT"/>
        </w:rPr>
        <w:t xml:space="preserve"> </w:t>
      </w:r>
      <w:proofErr w:type="spellStart"/>
      <w:r w:rsidRPr="00E44E13">
        <w:rPr>
          <w:rFonts w:eastAsia="SimSun"/>
          <w:bCs/>
          <w:sz w:val="24"/>
          <w:szCs w:val="24"/>
          <w:lang w:val="it-IT"/>
        </w:rPr>
        <w:t>Proračuna</w:t>
      </w:r>
      <w:proofErr w:type="spellEnd"/>
      <w:r w:rsidRPr="00E44E13">
        <w:rPr>
          <w:rFonts w:eastAsia="SimSun"/>
          <w:bCs/>
          <w:sz w:val="24"/>
          <w:szCs w:val="24"/>
          <w:lang w:val="it-IT"/>
        </w:rPr>
        <w:t xml:space="preserve"> </w:t>
      </w:r>
      <w:proofErr w:type="spellStart"/>
      <w:r w:rsidRPr="00E44E13">
        <w:rPr>
          <w:rFonts w:eastAsia="SimSun"/>
          <w:bCs/>
          <w:sz w:val="24"/>
          <w:szCs w:val="24"/>
          <w:lang w:val="it-IT"/>
        </w:rPr>
        <w:t>umanjuje</w:t>
      </w:r>
      <w:proofErr w:type="spellEnd"/>
      <w:r w:rsidR="00861E02">
        <w:rPr>
          <w:rFonts w:eastAsia="SimSun"/>
          <w:bCs/>
          <w:sz w:val="24"/>
          <w:szCs w:val="24"/>
          <w:lang w:val="it-IT"/>
        </w:rPr>
        <w:t xml:space="preserve"> se</w:t>
      </w:r>
      <w:r w:rsidRPr="00E44E13">
        <w:rPr>
          <w:rFonts w:eastAsia="SimSun"/>
          <w:bCs/>
          <w:sz w:val="24"/>
          <w:szCs w:val="24"/>
          <w:lang w:val="it-IT"/>
        </w:rPr>
        <w:t xml:space="preserve"> </w:t>
      </w:r>
      <w:proofErr w:type="spellStart"/>
      <w:r w:rsidRPr="00E44E13">
        <w:rPr>
          <w:rFonts w:eastAsia="SimSun"/>
          <w:bCs/>
          <w:sz w:val="24"/>
          <w:szCs w:val="24"/>
          <w:lang w:val="it-IT"/>
        </w:rPr>
        <w:t>sukladno</w:t>
      </w:r>
      <w:proofErr w:type="spellEnd"/>
      <w:r w:rsidRPr="00E44E13">
        <w:rPr>
          <w:rFonts w:eastAsia="SimSun"/>
          <w:bCs/>
          <w:sz w:val="24"/>
          <w:szCs w:val="24"/>
          <w:lang w:val="it-IT"/>
        </w:rPr>
        <w:t xml:space="preserve"> </w:t>
      </w:r>
      <w:proofErr w:type="spellStart"/>
      <w:r w:rsidRPr="00E44E13">
        <w:rPr>
          <w:rFonts w:eastAsia="SimSun"/>
          <w:bCs/>
          <w:sz w:val="24"/>
          <w:szCs w:val="24"/>
          <w:lang w:val="it-IT"/>
        </w:rPr>
        <w:t>realizaciji</w:t>
      </w:r>
      <w:proofErr w:type="spellEnd"/>
      <w:r w:rsidRPr="00E44E13">
        <w:rPr>
          <w:rFonts w:eastAsia="SimSun"/>
          <w:bCs/>
          <w:sz w:val="24"/>
          <w:szCs w:val="24"/>
          <w:lang w:val="it-IT"/>
        </w:rPr>
        <w:t xml:space="preserve"> za 4.230,00 </w:t>
      </w:r>
      <w:proofErr w:type="spellStart"/>
      <w:r w:rsidRPr="00E44E13">
        <w:rPr>
          <w:rFonts w:eastAsia="SimSun"/>
          <w:bCs/>
          <w:sz w:val="24"/>
          <w:szCs w:val="24"/>
          <w:lang w:val="it-IT"/>
        </w:rPr>
        <w:t>eura</w:t>
      </w:r>
      <w:proofErr w:type="spellEnd"/>
      <w:r w:rsidRPr="00E44E13">
        <w:rPr>
          <w:rFonts w:eastAsia="SimSun"/>
          <w:bCs/>
          <w:sz w:val="24"/>
          <w:szCs w:val="24"/>
          <w:lang w:val="it-IT"/>
        </w:rPr>
        <w:t xml:space="preserve"> te </w:t>
      </w:r>
      <w:proofErr w:type="spellStart"/>
      <w:r w:rsidRPr="00E44E13">
        <w:rPr>
          <w:rFonts w:eastAsia="SimSun"/>
          <w:bCs/>
          <w:sz w:val="24"/>
          <w:szCs w:val="24"/>
          <w:lang w:val="it-IT"/>
        </w:rPr>
        <w:t>iznosi</w:t>
      </w:r>
      <w:proofErr w:type="spellEnd"/>
      <w:r w:rsidRPr="00E44E13">
        <w:rPr>
          <w:rFonts w:eastAsia="SimSun"/>
          <w:bCs/>
          <w:sz w:val="24"/>
          <w:szCs w:val="24"/>
          <w:lang w:val="it-IT"/>
        </w:rPr>
        <w:t xml:space="preserve"> 14.870,00 </w:t>
      </w:r>
      <w:proofErr w:type="spellStart"/>
      <w:r w:rsidRPr="00E44E13">
        <w:rPr>
          <w:rFonts w:eastAsia="SimSun"/>
          <w:bCs/>
          <w:sz w:val="24"/>
          <w:szCs w:val="24"/>
          <w:lang w:val="it-IT"/>
        </w:rPr>
        <w:t>eura</w:t>
      </w:r>
      <w:proofErr w:type="spellEnd"/>
      <w:r w:rsidRPr="00E44E13">
        <w:rPr>
          <w:rFonts w:eastAsia="SimSun"/>
          <w:bCs/>
          <w:sz w:val="24"/>
          <w:szCs w:val="24"/>
          <w:lang w:val="it-IT"/>
        </w:rPr>
        <w:t>.</w:t>
      </w:r>
    </w:p>
    <w:p w14:paraId="15CEAB01" w14:textId="68BCFF1F" w:rsidR="00CC71B1" w:rsidRPr="00E44E13" w:rsidRDefault="007722B7" w:rsidP="007545E8">
      <w:pPr>
        <w:pStyle w:val="Odlomakpopisa"/>
        <w:numPr>
          <w:ilvl w:val="0"/>
          <w:numId w:val="54"/>
        </w:numPr>
        <w:jc w:val="both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Program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obilježavanja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osnivanja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postrojbi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iz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Domovinskog</w:t>
      </w:r>
      <w:proofErr w:type="spellEnd"/>
      <w:r w:rsidRPr="00E44E13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rata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r w:rsidR="00DB32BD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- </w:t>
      </w:r>
      <w:proofErr w:type="spellStart"/>
      <w:r w:rsidR="00DB32BD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="00DB32BD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="00DB32BD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="00DB32BD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="00DB32BD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="00DB32BD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10.000,00 </w:t>
      </w:r>
      <w:proofErr w:type="spellStart"/>
      <w:r w:rsidR="00DB32BD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="00DB32BD">
        <w:rPr>
          <w:rFonts w:eastAsia="SimSun"/>
          <w:bCs/>
          <w:kern w:val="1"/>
          <w:sz w:val="24"/>
          <w:szCs w:val="24"/>
          <w:lang w:val="it-IT" w:eastAsia="hi-IN" w:bidi="hi-IN"/>
        </w:rPr>
        <w:t>, a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realiziranim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aktivnostima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programa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r w:rsidR="00CC71B1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8.07</w:t>
      </w:r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0,00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14E98E09" w14:textId="684A6C32" w:rsidR="005922CA" w:rsidRPr="00E44E13" w:rsidRDefault="00CC71B1" w:rsidP="007545E8">
      <w:pPr>
        <w:pStyle w:val="Odlomakpopisa"/>
        <w:numPr>
          <w:ilvl w:val="0"/>
          <w:numId w:val="54"/>
        </w:numPr>
        <w:jc w:val="both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E44E13">
        <w:rPr>
          <w:bCs/>
          <w:i/>
          <w:iCs/>
          <w:sz w:val="24"/>
          <w:szCs w:val="24"/>
        </w:rPr>
        <w:t>Domovi</w:t>
      </w:r>
      <w:proofErr w:type="spellEnd"/>
      <w:r w:rsidRPr="00E44E13">
        <w:rPr>
          <w:bCs/>
          <w:i/>
          <w:iCs/>
          <w:sz w:val="24"/>
          <w:szCs w:val="24"/>
        </w:rPr>
        <w:t xml:space="preserve"> za starije -</w:t>
      </w:r>
      <w:r w:rsidRPr="00E44E13">
        <w:rPr>
          <w:bCs/>
          <w:sz w:val="24"/>
          <w:szCs w:val="24"/>
        </w:rPr>
        <w:t xml:space="preserve"> </w:t>
      </w:r>
      <w:proofErr w:type="spellStart"/>
      <w:r w:rsidRPr="00E44E13">
        <w:rPr>
          <w:bCs/>
          <w:sz w:val="24"/>
          <w:szCs w:val="24"/>
        </w:rPr>
        <w:t>aktivnost</w:t>
      </w:r>
      <w:proofErr w:type="spellEnd"/>
      <w:r w:rsidRPr="00E44E13">
        <w:rPr>
          <w:bCs/>
          <w:sz w:val="24"/>
          <w:szCs w:val="24"/>
        </w:rPr>
        <w:t xml:space="preserve"> je </w:t>
      </w:r>
      <w:proofErr w:type="spellStart"/>
      <w:r w:rsidRPr="00E44E13">
        <w:rPr>
          <w:bCs/>
          <w:sz w:val="24"/>
          <w:szCs w:val="24"/>
        </w:rPr>
        <w:t>planirana</w:t>
      </w:r>
      <w:proofErr w:type="spellEnd"/>
      <w:r w:rsidRPr="00E44E13">
        <w:rPr>
          <w:bCs/>
          <w:sz w:val="24"/>
          <w:szCs w:val="24"/>
        </w:rPr>
        <w:t xml:space="preserve"> u </w:t>
      </w:r>
      <w:proofErr w:type="spellStart"/>
      <w:r w:rsidRPr="00E44E13">
        <w:rPr>
          <w:bCs/>
          <w:sz w:val="24"/>
          <w:szCs w:val="24"/>
        </w:rPr>
        <w:t>iznosu</w:t>
      </w:r>
      <w:proofErr w:type="spellEnd"/>
      <w:r w:rsidRPr="00E44E13">
        <w:rPr>
          <w:bCs/>
          <w:sz w:val="24"/>
          <w:szCs w:val="24"/>
        </w:rPr>
        <w:t xml:space="preserve"> od 900.000,00 </w:t>
      </w:r>
      <w:proofErr w:type="spellStart"/>
      <w:r w:rsidRPr="00E44E13">
        <w:rPr>
          <w:bCs/>
          <w:sz w:val="24"/>
          <w:szCs w:val="24"/>
        </w:rPr>
        <w:t>eura</w:t>
      </w:r>
      <w:proofErr w:type="spellEnd"/>
      <w:r w:rsidRPr="00E44E13">
        <w:rPr>
          <w:bCs/>
          <w:sz w:val="24"/>
          <w:szCs w:val="24"/>
        </w:rPr>
        <w:t xml:space="preserve">, a </w:t>
      </w:r>
      <w:proofErr w:type="spellStart"/>
      <w:r w:rsidRPr="00E44E13">
        <w:rPr>
          <w:bCs/>
          <w:sz w:val="24"/>
          <w:szCs w:val="24"/>
        </w:rPr>
        <w:t>izmjenama</w:t>
      </w:r>
      <w:proofErr w:type="spellEnd"/>
      <w:r w:rsidRPr="00E44E13">
        <w:rPr>
          <w:bCs/>
          <w:sz w:val="24"/>
          <w:szCs w:val="24"/>
        </w:rPr>
        <w:t xml:space="preserve"> </w:t>
      </w:r>
      <w:proofErr w:type="spellStart"/>
      <w:r w:rsidRPr="00E44E13">
        <w:rPr>
          <w:bCs/>
          <w:sz w:val="24"/>
          <w:szCs w:val="24"/>
        </w:rPr>
        <w:t>i</w:t>
      </w:r>
      <w:proofErr w:type="spellEnd"/>
      <w:r w:rsidRPr="00E44E13">
        <w:rPr>
          <w:bCs/>
          <w:sz w:val="24"/>
          <w:szCs w:val="24"/>
        </w:rPr>
        <w:t xml:space="preserve"> </w:t>
      </w:r>
      <w:proofErr w:type="spellStart"/>
      <w:r w:rsidRPr="00E44E13">
        <w:rPr>
          <w:bCs/>
          <w:sz w:val="24"/>
          <w:szCs w:val="24"/>
        </w:rPr>
        <w:t>dopunama</w:t>
      </w:r>
      <w:proofErr w:type="spellEnd"/>
      <w:r w:rsidRPr="00E44E13">
        <w:rPr>
          <w:bCs/>
          <w:sz w:val="24"/>
          <w:szCs w:val="24"/>
        </w:rPr>
        <w:t xml:space="preserve"> </w:t>
      </w:r>
      <w:proofErr w:type="spellStart"/>
      <w:r w:rsidRPr="00E44E13">
        <w:rPr>
          <w:bCs/>
          <w:sz w:val="24"/>
          <w:szCs w:val="24"/>
        </w:rPr>
        <w:t>proračuna</w:t>
      </w:r>
      <w:proofErr w:type="spellEnd"/>
      <w:r w:rsidRPr="00E44E13">
        <w:rPr>
          <w:bCs/>
          <w:sz w:val="24"/>
          <w:szCs w:val="24"/>
        </w:rPr>
        <w:t xml:space="preserve"> </w:t>
      </w:r>
      <w:proofErr w:type="spellStart"/>
      <w:r w:rsidRPr="00E44E13">
        <w:rPr>
          <w:bCs/>
          <w:sz w:val="24"/>
          <w:szCs w:val="24"/>
        </w:rPr>
        <w:t>aktivnost</w:t>
      </w:r>
      <w:proofErr w:type="spellEnd"/>
      <w:r w:rsidRPr="00E44E13">
        <w:rPr>
          <w:bCs/>
          <w:sz w:val="24"/>
          <w:szCs w:val="24"/>
        </w:rPr>
        <w:t xml:space="preserve"> se </w:t>
      </w:r>
      <w:proofErr w:type="spellStart"/>
      <w:r w:rsidRPr="00E44E13">
        <w:rPr>
          <w:bCs/>
          <w:sz w:val="24"/>
          <w:szCs w:val="24"/>
        </w:rPr>
        <w:t>povećava</w:t>
      </w:r>
      <w:proofErr w:type="spellEnd"/>
      <w:r w:rsidRPr="00E44E13">
        <w:rPr>
          <w:bCs/>
          <w:sz w:val="24"/>
          <w:szCs w:val="24"/>
        </w:rPr>
        <w:t xml:space="preserve"> </w:t>
      </w:r>
      <w:proofErr w:type="spellStart"/>
      <w:r w:rsidR="002D78C6" w:rsidRPr="00E44E13">
        <w:rPr>
          <w:bCs/>
          <w:sz w:val="24"/>
          <w:szCs w:val="24"/>
        </w:rPr>
        <w:t>sukladno</w:t>
      </w:r>
      <w:proofErr w:type="spellEnd"/>
      <w:r w:rsidR="002D78C6" w:rsidRPr="00E44E13">
        <w:rPr>
          <w:bCs/>
          <w:sz w:val="24"/>
          <w:szCs w:val="24"/>
        </w:rPr>
        <w:t xml:space="preserve"> </w:t>
      </w:r>
      <w:proofErr w:type="spellStart"/>
      <w:r w:rsidR="002D78C6">
        <w:rPr>
          <w:bCs/>
          <w:sz w:val="24"/>
          <w:szCs w:val="24"/>
        </w:rPr>
        <w:t>realizaciji</w:t>
      </w:r>
      <w:proofErr w:type="spellEnd"/>
      <w:r w:rsidR="002D78C6">
        <w:rPr>
          <w:bCs/>
          <w:sz w:val="24"/>
          <w:szCs w:val="24"/>
        </w:rPr>
        <w:t xml:space="preserve"> </w:t>
      </w:r>
      <w:proofErr w:type="spellStart"/>
      <w:r w:rsidR="002D78C6">
        <w:rPr>
          <w:bCs/>
          <w:sz w:val="24"/>
          <w:szCs w:val="24"/>
        </w:rPr>
        <w:t>i</w:t>
      </w:r>
      <w:proofErr w:type="spellEnd"/>
      <w:r w:rsidR="002D78C6">
        <w:rPr>
          <w:bCs/>
          <w:sz w:val="24"/>
          <w:szCs w:val="24"/>
        </w:rPr>
        <w:t xml:space="preserve"> </w:t>
      </w:r>
      <w:proofErr w:type="spellStart"/>
      <w:r w:rsidR="002D78C6">
        <w:rPr>
          <w:bCs/>
          <w:sz w:val="24"/>
          <w:szCs w:val="24"/>
        </w:rPr>
        <w:t>potrebama</w:t>
      </w:r>
      <w:proofErr w:type="spellEnd"/>
      <w:r w:rsidR="002D78C6">
        <w:rPr>
          <w:bCs/>
          <w:sz w:val="24"/>
          <w:szCs w:val="24"/>
        </w:rPr>
        <w:t xml:space="preserve"> </w:t>
      </w:r>
      <w:r w:rsidR="002D78C6" w:rsidRPr="00E44E13">
        <w:rPr>
          <w:bCs/>
          <w:sz w:val="24"/>
          <w:szCs w:val="24"/>
        </w:rPr>
        <w:t xml:space="preserve">do </w:t>
      </w:r>
      <w:proofErr w:type="spellStart"/>
      <w:r w:rsidR="002D78C6" w:rsidRPr="00E44E13">
        <w:rPr>
          <w:bCs/>
          <w:sz w:val="24"/>
          <w:szCs w:val="24"/>
        </w:rPr>
        <w:t>kraja</w:t>
      </w:r>
      <w:proofErr w:type="spellEnd"/>
      <w:r w:rsidR="002D78C6" w:rsidRPr="00E44E13">
        <w:rPr>
          <w:bCs/>
          <w:sz w:val="24"/>
          <w:szCs w:val="24"/>
        </w:rPr>
        <w:t xml:space="preserve"> </w:t>
      </w:r>
      <w:proofErr w:type="spellStart"/>
      <w:r w:rsidR="002D78C6" w:rsidRPr="00E44E13">
        <w:rPr>
          <w:bCs/>
          <w:sz w:val="24"/>
          <w:szCs w:val="24"/>
        </w:rPr>
        <w:t>proračunske</w:t>
      </w:r>
      <w:proofErr w:type="spellEnd"/>
      <w:r w:rsidR="002D78C6" w:rsidRPr="00E44E13">
        <w:rPr>
          <w:bCs/>
          <w:sz w:val="24"/>
          <w:szCs w:val="24"/>
        </w:rPr>
        <w:t xml:space="preserve"> </w:t>
      </w:r>
      <w:proofErr w:type="spellStart"/>
      <w:r w:rsidR="002D78C6" w:rsidRPr="00E44E13">
        <w:rPr>
          <w:bCs/>
          <w:sz w:val="24"/>
          <w:szCs w:val="24"/>
        </w:rPr>
        <w:t>godine</w:t>
      </w:r>
      <w:proofErr w:type="spellEnd"/>
      <w:r w:rsidR="002D78C6" w:rsidRPr="00E44E13">
        <w:rPr>
          <w:bCs/>
          <w:sz w:val="24"/>
          <w:szCs w:val="24"/>
        </w:rPr>
        <w:t xml:space="preserve"> </w:t>
      </w:r>
      <w:r w:rsidRPr="00E44E13">
        <w:rPr>
          <w:bCs/>
          <w:sz w:val="24"/>
          <w:szCs w:val="24"/>
        </w:rPr>
        <w:t xml:space="preserve">za </w:t>
      </w:r>
      <w:r w:rsidR="007545E8" w:rsidRPr="00E44E13">
        <w:rPr>
          <w:bCs/>
          <w:sz w:val="24"/>
          <w:szCs w:val="24"/>
        </w:rPr>
        <w:t>218</w:t>
      </w:r>
      <w:r w:rsidRPr="00E44E13">
        <w:rPr>
          <w:bCs/>
          <w:sz w:val="24"/>
          <w:szCs w:val="24"/>
        </w:rPr>
        <w:t>.</w:t>
      </w:r>
      <w:r w:rsidR="007545E8" w:rsidRPr="00E44E13">
        <w:rPr>
          <w:bCs/>
          <w:sz w:val="24"/>
          <w:szCs w:val="24"/>
        </w:rPr>
        <w:t>90</w:t>
      </w:r>
      <w:r w:rsidRPr="00E44E13">
        <w:rPr>
          <w:bCs/>
          <w:sz w:val="24"/>
          <w:szCs w:val="24"/>
        </w:rPr>
        <w:t xml:space="preserve">0,00 </w:t>
      </w:r>
      <w:proofErr w:type="spellStart"/>
      <w:r w:rsidRPr="00E44E13">
        <w:rPr>
          <w:bCs/>
          <w:sz w:val="24"/>
          <w:szCs w:val="24"/>
        </w:rPr>
        <w:t>eura</w:t>
      </w:r>
      <w:proofErr w:type="spellEnd"/>
      <w:r w:rsidR="007545E8" w:rsidRPr="00E44E13">
        <w:rPr>
          <w:bCs/>
          <w:sz w:val="24"/>
          <w:szCs w:val="24"/>
        </w:rPr>
        <w:t>.</w:t>
      </w:r>
    </w:p>
    <w:p w14:paraId="1003A7A1" w14:textId="6CEFBC1C" w:rsidR="007545E8" w:rsidRPr="00E44E13" w:rsidRDefault="007545E8" w:rsidP="007545E8">
      <w:pPr>
        <w:pStyle w:val="Odlomakpopisa"/>
        <w:numPr>
          <w:ilvl w:val="0"/>
          <w:numId w:val="54"/>
        </w:numPr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E44E13">
        <w:rPr>
          <w:bCs/>
          <w:i/>
          <w:iCs/>
          <w:sz w:val="24"/>
          <w:szCs w:val="24"/>
        </w:rPr>
        <w:lastRenderedPageBreak/>
        <w:t>Obilježavanje</w:t>
      </w:r>
      <w:proofErr w:type="spellEnd"/>
      <w:r w:rsidRPr="00E44E13">
        <w:rPr>
          <w:bCs/>
          <w:i/>
          <w:iCs/>
          <w:sz w:val="24"/>
          <w:szCs w:val="24"/>
        </w:rPr>
        <w:t xml:space="preserve"> </w:t>
      </w:r>
      <w:proofErr w:type="spellStart"/>
      <w:r w:rsidRPr="00E44E13">
        <w:rPr>
          <w:bCs/>
          <w:i/>
          <w:iCs/>
          <w:sz w:val="24"/>
          <w:szCs w:val="24"/>
        </w:rPr>
        <w:t>važnih</w:t>
      </w:r>
      <w:proofErr w:type="spellEnd"/>
      <w:r w:rsidRPr="00E44E13">
        <w:rPr>
          <w:bCs/>
          <w:i/>
          <w:iCs/>
          <w:sz w:val="24"/>
          <w:szCs w:val="24"/>
        </w:rPr>
        <w:t xml:space="preserve"> </w:t>
      </w:r>
      <w:proofErr w:type="spellStart"/>
      <w:r w:rsidRPr="00E44E13">
        <w:rPr>
          <w:bCs/>
          <w:i/>
          <w:iCs/>
          <w:sz w:val="24"/>
          <w:szCs w:val="24"/>
        </w:rPr>
        <w:t>datuma</w:t>
      </w:r>
      <w:proofErr w:type="spellEnd"/>
      <w:r w:rsidRPr="00E44E13">
        <w:rPr>
          <w:bCs/>
          <w:i/>
          <w:iCs/>
          <w:sz w:val="24"/>
          <w:szCs w:val="24"/>
        </w:rPr>
        <w:t xml:space="preserve"> </w:t>
      </w:r>
      <w:proofErr w:type="spellStart"/>
      <w:r w:rsidRPr="00E44E13">
        <w:rPr>
          <w:bCs/>
          <w:i/>
          <w:iCs/>
          <w:sz w:val="24"/>
          <w:szCs w:val="24"/>
        </w:rPr>
        <w:t>i</w:t>
      </w:r>
      <w:proofErr w:type="spellEnd"/>
      <w:r w:rsidRPr="00E44E13">
        <w:rPr>
          <w:bCs/>
          <w:i/>
          <w:iCs/>
          <w:sz w:val="24"/>
          <w:szCs w:val="24"/>
        </w:rPr>
        <w:t xml:space="preserve"> </w:t>
      </w:r>
      <w:proofErr w:type="spellStart"/>
      <w:r w:rsidRPr="00E44E13">
        <w:rPr>
          <w:bCs/>
          <w:i/>
          <w:iCs/>
          <w:sz w:val="24"/>
          <w:szCs w:val="24"/>
        </w:rPr>
        <w:t>mani</w:t>
      </w:r>
      <w:r w:rsidR="00DB32BD">
        <w:rPr>
          <w:bCs/>
          <w:i/>
          <w:iCs/>
          <w:sz w:val="24"/>
          <w:szCs w:val="24"/>
        </w:rPr>
        <w:t>f</w:t>
      </w:r>
      <w:r w:rsidRPr="00E44E13">
        <w:rPr>
          <w:bCs/>
          <w:i/>
          <w:iCs/>
          <w:sz w:val="24"/>
          <w:szCs w:val="24"/>
        </w:rPr>
        <w:t>estacija</w:t>
      </w:r>
      <w:proofErr w:type="spellEnd"/>
      <w:r w:rsidRPr="00E44E13">
        <w:rPr>
          <w:bCs/>
          <w:i/>
          <w:iCs/>
          <w:sz w:val="24"/>
          <w:szCs w:val="24"/>
        </w:rPr>
        <w:t xml:space="preserve"> </w:t>
      </w:r>
      <w:proofErr w:type="spellStart"/>
      <w:r w:rsidRPr="00E44E13">
        <w:rPr>
          <w:bCs/>
          <w:i/>
          <w:iCs/>
          <w:sz w:val="24"/>
          <w:szCs w:val="24"/>
        </w:rPr>
        <w:t>vezanih</w:t>
      </w:r>
      <w:proofErr w:type="spellEnd"/>
      <w:r w:rsidRPr="00E44E13">
        <w:rPr>
          <w:bCs/>
          <w:i/>
          <w:iCs/>
          <w:sz w:val="24"/>
          <w:szCs w:val="24"/>
        </w:rPr>
        <w:t xml:space="preserve"> </w:t>
      </w:r>
      <w:proofErr w:type="spellStart"/>
      <w:r w:rsidRPr="00E44E13">
        <w:rPr>
          <w:bCs/>
          <w:i/>
          <w:iCs/>
          <w:sz w:val="24"/>
          <w:szCs w:val="24"/>
        </w:rPr>
        <w:t>uz</w:t>
      </w:r>
      <w:proofErr w:type="spellEnd"/>
      <w:r w:rsidRPr="00E44E13">
        <w:rPr>
          <w:bCs/>
          <w:i/>
          <w:iCs/>
          <w:sz w:val="24"/>
          <w:szCs w:val="24"/>
        </w:rPr>
        <w:t xml:space="preserve"> Domovinski rat </w:t>
      </w:r>
      <w:r w:rsidR="002D78C6">
        <w:rPr>
          <w:bCs/>
          <w:i/>
          <w:iCs/>
          <w:sz w:val="24"/>
          <w:szCs w:val="24"/>
        </w:rPr>
        <w:t xml:space="preserve">- </w:t>
      </w:r>
      <w:proofErr w:type="spellStart"/>
      <w:r w:rsidR="002D78C6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="002D78C6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="002D78C6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="002D78C6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="002D78C6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="002D78C6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od 55.925,00 </w:t>
      </w:r>
      <w:proofErr w:type="spellStart"/>
      <w:r w:rsidR="002D78C6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="002D78C6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r w:rsidR="002D78C6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se </w:t>
      </w:r>
      <w:proofErr w:type="spellStart"/>
      <w:r w:rsidR="002D78C6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="002D78C6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2D78C6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realiziranim</w:t>
      </w:r>
      <w:proofErr w:type="spellEnd"/>
      <w:r w:rsidR="002D78C6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="002D78C6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aktivnostima</w:t>
      </w:r>
      <w:proofErr w:type="spellEnd"/>
      <w:r w:rsidR="002D78C6"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47.875,00 </w:t>
      </w:r>
      <w:proofErr w:type="spellStart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E44E13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19B80E3C" w14:textId="77777777" w:rsidR="00C035AE" w:rsidRPr="00E44E13" w:rsidRDefault="00C035AE" w:rsidP="007545E8">
      <w:pPr>
        <w:rPr>
          <w:bCs/>
          <w:lang w:val="it-IT"/>
        </w:rPr>
      </w:pPr>
    </w:p>
    <w:p w14:paraId="69FE645C" w14:textId="40289FB2" w:rsidR="007545E8" w:rsidRPr="00E44E13" w:rsidRDefault="007545E8" w:rsidP="007545E8">
      <w:pPr>
        <w:jc w:val="both"/>
        <w:rPr>
          <w:rFonts w:eastAsia="Calibri" w:cs="Times New Roman"/>
          <w:bCs/>
          <w:u w:val="single"/>
        </w:rPr>
      </w:pPr>
      <w:r w:rsidRPr="00E44E13">
        <w:rPr>
          <w:rFonts w:eastAsia="Calibri" w:cs="Times New Roman"/>
          <w:bCs/>
          <w:u w:val="single"/>
        </w:rPr>
        <w:t>OBRAZLOŽENJE:</w:t>
      </w: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7545E8" w:rsidRPr="00E44E13" w14:paraId="0D2D4F84" w14:textId="77777777" w:rsidTr="00950CC0">
        <w:tc>
          <w:tcPr>
            <w:tcW w:w="10256" w:type="dxa"/>
            <w:gridSpan w:val="3"/>
            <w:shd w:val="clear" w:color="auto" w:fill="DAEEF3" w:themeFill="accent5" w:themeFillTint="33"/>
          </w:tcPr>
          <w:p w14:paraId="5F5CFB9B" w14:textId="4D63C15B" w:rsidR="007545E8" w:rsidRPr="00E44E13" w:rsidRDefault="007545E8" w:rsidP="00950CC0">
            <w:pPr>
              <w:rPr>
                <w:rFonts w:eastAsia="Calibri" w:cs="Times New Roman"/>
                <w:bCs/>
                <w:sz w:val="28"/>
                <w:szCs w:val="28"/>
                <w:u w:val="single"/>
              </w:rPr>
            </w:pPr>
            <w:r w:rsidRPr="00E44E13">
              <w:rPr>
                <w:bCs/>
                <w:u w:val="single"/>
              </w:rPr>
              <w:t>PROGRAM 1006 PROGRAM IZNAD ZAKONSKOG STANDARDA</w:t>
            </w:r>
          </w:p>
        </w:tc>
      </w:tr>
      <w:tr w:rsidR="007545E8" w:rsidRPr="00E44E13" w14:paraId="65B73A9B" w14:textId="77777777" w:rsidTr="00950CC0">
        <w:trPr>
          <w:trHeight w:val="326"/>
        </w:trPr>
        <w:tc>
          <w:tcPr>
            <w:tcW w:w="3418" w:type="dxa"/>
          </w:tcPr>
          <w:p w14:paraId="1E502524" w14:textId="77777777" w:rsidR="007545E8" w:rsidRPr="00E44E13" w:rsidRDefault="007545E8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PLAN 2025.</w:t>
            </w:r>
          </w:p>
        </w:tc>
        <w:tc>
          <w:tcPr>
            <w:tcW w:w="3419" w:type="dxa"/>
          </w:tcPr>
          <w:p w14:paraId="03AD93AC" w14:textId="77777777" w:rsidR="007545E8" w:rsidRPr="00E44E13" w:rsidRDefault="007545E8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3506ECCD" w14:textId="77777777" w:rsidR="007545E8" w:rsidRPr="00E44E13" w:rsidRDefault="007545E8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NOVI PLAN 2025.</w:t>
            </w:r>
          </w:p>
        </w:tc>
      </w:tr>
      <w:tr w:rsidR="007545E8" w:rsidRPr="00E44E13" w14:paraId="0E402BF8" w14:textId="77777777" w:rsidTr="00950CC0">
        <w:trPr>
          <w:trHeight w:val="326"/>
        </w:trPr>
        <w:tc>
          <w:tcPr>
            <w:tcW w:w="3418" w:type="dxa"/>
          </w:tcPr>
          <w:p w14:paraId="415026BF" w14:textId="5E4ECF6A" w:rsidR="007545E8" w:rsidRPr="00E44E13" w:rsidRDefault="007545E8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199.360,00</w:t>
            </w:r>
          </w:p>
        </w:tc>
        <w:tc>
          <w:tcPr>
            <w:tcW w:w="3419" w:type="dxa"/>
          </w:tcPr>
          <w:p w14:paraId="3AEB5071" w14:textId="7C5A848B" w:rsidR="007545E8" w:rsidRPr="00E44E13" w:rsidRDefault="007545E8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-2.500,00</w:t>
            </w:r>
          </w:p>
        </w:tc>
        <w:tc>
          <w:tcPr>
            <w:tcW w:w="3419" w:type="dxa"/>
          </w:tcPr>
          <w:p w14:paraId="7079DDD5" w14:textId="01749F16" w:rsidR="007545E8" w:rsidRPr="00E44E13" w:rsidRDefault="007545E8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196.860,00</w:t>
            </w:r>
          </w:p>
        </w:tc>
      </w:tr>
    </w:tbl>
    <w:p w14:paraId="73A7420D" w14:textId="0B42BF29" w:rsidR="007545E8" w:rsidRPr="00E44E13" w:rsidRDefault="007545E8" w:rsidP="008B0751">
      <w:pPr>
        <w:jc w:val="both"/>
        <w:rPr>
          <w:bCs/>
          <w:lang w:val="it-IT"/>
        </w:rPr>
      </w:pPr>
      <w:r w:rsidRPr="00E44E13">
        <w:rPr>
          <w:bCs/>
        </w:rPr>
        <w:t>Sredstva za provedbu navedenog programa namijenjena su za pružanje usluga drugim ustanovama socijalne skrbi</w:t>
      </w:r>
      <w:r w:rsidR="00AC0651">
        <w:rPr>
          <w:bCs/>
        </w:rPr>
        <w:t>. Izmjenama i dopunama Proračuna z</w:t>
      </w:r>
      <w:r w:rsidRPr="00E44E13">
        <w:rPr>
          <w:bCs/>
        </w:rPr>
        <w:t>a provedbu ovog programa</w:t>
      </w:r>
      <w:r w:rsidR="00AC0651">
        <w:rPr>
          <w:bCs/>
        </w:rPr>
        <w:t xml:space="preserve"> </w:t>
      </w:r>
      <w:r w:rsidRPr="00E44E13">
        <w:rPr>
          <w:bCs/>
        </w:rPr>
        <w:t>Dom za starije osobe Petrinja planira iznos od 196.860,00 eura.</w:t>
      </w:r>
    </w:p>
    <w:p w14:paraId="31B923B1" w14:textId="77777777" w:rsidR="00152980" w:rsidRPr="00E44E13" w:rsidRDefault="00152980" w:rsidP="008B0751">
      <w:pPr>
        <w:rPr>
          <w:bCs/>
          <w:lang w:val="it-IT"/>
        </w:rPr>
      </w:pPr>
    </w:p>
    <w:p w14:paraId="7D3E0B15" w14:textId="71834A06" w:rsidR="007545E8" w:rsidRPr="00E44E13" w:rsidRDefault="007545E8" w:rsidP="007545E8">
      <w:pPr>
        <w:jc w:val="both"/>
        <w:rPr>
          <w:rFonts w:eastAsia="Calibri" w:cs="Times New Roman"/>
          <w:bCs/>
          <w:u w:val="single"/>
        </w:rPr>
      </w:pPr>
      <w:r w:rsidRPr="00E44E13">
        <w:rPr>
          <w:rFonts w:eastAsia="Calibri" w:cs="Times New Roman"/>
          <w:bCs/>
          <w:u w:val="single"/>
        </w:rPr>
        <w:t>OBRAZLOŽENJE:</w:t>
      </w: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7545E8" w:rsidRPr="00E44E13" w14:paraId="2DA019AA" w14:textId="77777777" w:rsidTr="00950CC0">
        <w:tc>
          <w:tcPr>
            <w:tcW w:w="10256" w:type="dxa"/>
            <w:gridSpan w:val="3"/>
            <w:shd w:val="clear" w:color="auto" w:fill="DAEEF3" w:themeFill="accent5" w:themeFillTint="33"/>
          </w:tcPr>
          <w:p w14:paraId="503C1FE3" w14:textId="2B00AF35" w:rsidR="007545E8" w:rsidRPr="00E44E13" w:rsidRDefault="007545E8" w:rsidP="00950CC0">
            <w:pPr>
              <w:rPr>
                <w:rFonts w:eastAsia="Calibri" w:cs="Times New Roman"/>
                <w:bCs/>
                <w:u w:val="single"/>
              </w:rPr>
            </w:pPr>
            <w:r w:rsidRPr="00E44E13">
              <w:rPr>
                <w:rFonts w:cs="Times New Roman"/>
                <w:bCs/>
                <w:u w:val="single"/>
              </w:rPr>
              <w:t xml:space="preserve">PROGRAM </w:t>
            </w:r>
            <w:r w:rsidR="008B0751" w:rsidRPr="00E44E13">
              <w:rPr>
                <w:rFonts w:cs="Times New Roman"/>
                <w:bCs/>
                <w:u w:val="single"/>
              </w:rPr>
              <w:t>1007 REDOVNA DJELATNOST USTANOVA SOCIJALNE SKRBI</w:t>
            </w:r>
          </w:p>
        </w:tc>
      </w:tr>
      <w:tr w:rsidR="007545E8" w:rsidRPr="00E44E13" w14:paraId="4A22F19C" w14:textId="77777777" w:rsidTr="00950CC0">
        <w:trPr>
          <w:trHeight w:val="326"/>
        </w:trPr>
        <w:tc>
          <w:tcPr>
            <w:tcW w:w="3418" w:type="dxa"/>
          </w:tcPr>
          <w:p w14:paraId="72054C32" w14:textId="77777777" w:rsidR="007545E8" w:rsidRPr="00E44E13" w:rsidRDefault="007545E8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PLAN 2025.</w:t>
            </w:r>
          </w:p>
        </w:tc>
        <w:tc>
          <w:tcPr>
            <w:tcW w:w="3419" w:type="dxa"/>
          </w:tcPr>
          <w:p w14:paraId="50491845" w14:textId="77777777" w:rsidR="007545E8" w:rsidRPr="00E44E13" w:rsidRDefault="007545E8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F34DD85" w14:textId="77777777" w:rsidR="007545E8" w:rsidRPr="00E44E13" w:rsidRDefault="007545E8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NOVI PLAN 2025.</w:t>
            </w:r>
          </w:p>
        </w:tc>
      </w:tr>
      <w:tr w:rsidR="007545E8" w:rsidRPr="00E44E13" w14:paraId="555A3A02" w14:textId="77777777" w:rsidTr="00950CC0">
        <w:trPr>
          <w:trHeight w:val="326"/>
        </w:trPr>
        <w:tc>
          <w:tcPr>
            <w:tcW w:w="3418" w:type="dxa"/>
          </w:tcPr>
          <w:p w14:paraId="399BD3A6" w14:textId="35D73221" w:rsidR="007545E8" w:rsidRPr="00E44E13" w:rsidRDefault="008B0751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8.259.698,05</w:t>
            </w:r>
          </w:p>
        </w:tc>
        <w:tc>
          <w:tcPr>
            <w:tcW w:w="3419" w:type="dxa"/>
          </w:tcPr>
          <w:p w14:paraId="2A136950" w14:textId="53EF1657" w:rsidR="007545E8" w:rsidRPr="00E44E13" w:rsidRDefault="008B0751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394.817,01</w:t>
            </w:r>
          </w:p>
        </w:tc>
        <w:tc>
          <w:tcPr>
            <w:tcW w:w="3419" w:type="dxa"/>
          </w:tcPr>
          <w:p w14:paraId="45BBEC04" w14:textId="4D7EFC8C" w:rsidR="007545E8" w:rsidRPr="00E44E13" w:rsidRDefault="008B0751" w:rsidP="00950CC0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5" w:name="_Hlk216182803"/>
            <w:r w:rsidRPr="00E44E13">
              <w:rPr>
                <w:rFonts w:ascii="Times New Roman" w:hAnsi="Times New Roman"/>
                <w:bCs/>
                <w:sz w:val="24"/>
                <w:szCs w:val="24"/>
              </w:rPr>
              <w:t>8.654.515,06</w:t>
            </w:r>
            <w:bookmarkEnd w:id="5"/>
          </w:p>
        </w:tc>
      </w:tr>
    </w:tbl>
    <w:p w14:paraId="7B340985" w14:textId="54DA7770" w:rsidR="00273B57" w:rsidRPr="00E44E13" w:rsidRDefault="008B0751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E44E13">
        <w:rPr>
          <w:rFonts w:ascii="Times New Roman" w:hAnsi="Times New Roman"/>
          <w:bCs/>
          <w:sz w:val="24"/>
          <w:szCs w:val="24"/>
        </w:rPr>
        <w:t>Sredstva za provedbu navedenog programa realizirat</w:t>
      </w:r>
      <w:r w:rsidR="00E5705F">
        <w:rPr>
          <w:rFonts w:ascii="Times New Roman" w:hAnsi="Times New Roman"/>
          <w:bCs/>
          <w:sz w:val="24"/>
          <w:szCs w:val="24"/>
        </w:rPr>
        <w:t>i</w:t>
      </w:r>
      <w:r w:rsidRPr="00E44E13">
        <w:rPr>
          <w:rFonts w:ascii="Times New Roman" w:hAnsi="Times New Roman"/>
          <w:bCs/>
          <w:sz w:val="24"/>
          <w:szCs w:val="24"/>
        </w:rPr>
        <w:t xml:space="preserve"> </w:t>
      </w:r>
      <w:r w:rsidR="00D67015">
        <w:rPr>
          <w:rFonts w:ascii="Times New Roman" w:hAnsi="Times New Roman"/>
          <w:bCs/>
          <w:sz w:val="24"/>
          <w:szCs w:val="24"/>
        </w:rPr>
        <w:t xml:space="preserve">će se </w:t>
      </w:r>
      <w:r w:rsidRPr="00E44E13">
        <w:rPr>
          <w:rFonts w:ascii="Times New Roman" w:hAnsi="Times New Roman"/>
          <w:bCs/>
          <w:sz w:val="24"/>
          <w:szCs w:val="24"/>
        </w:rPr>
        <w:t>u ukupnom iznosu od 8.654.515,06 eura. Program Redovna djelatnost ustanova socijalne skrbi financira se iz prihoda koje ostvaruju ustanove (prihodi od HZZO-a, prihodi od prodaje nefinancijske imovine, vlastiti prihodi, prihodi za posebne namjene, pomoći državnog proračuna, pomoći EU, pomoći, donacije i sl.).</w:t>
      </w:r>
    </w:p>
    <w:p w14:paraId="12A7E1FB" w14:textId="77777777" w:rsidR="001C5D7B" w:rsidRPr="00E44E13" w:rsidRDefault="001C5D7B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570320D9" w14:textId="54BBCAA1" w:rsidR="00152980" w:rsidRDefault="00112D0A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E44E13">
        <w:rPr>
          <w:rFonts w:ascii="Times New Roman" w:hAnsi="Times New Roman"/>
          <w:bCs/>
          <w:sz w:val="24"/>
          <w:szCs w:val="24"/>
        </w:rPr>
        <w:t>REKAPITULACIJA - SOCIJALNA SKRB</w:t>
      </w:r>
    </w:p>
    <w:p w14:paraId="57968469" w14:textId="77777777" w:rsidR="001C5D7B" w:rsidRPr="00E44E13" w:rsidRDefault="001C5D7B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729"/>
        <w:gridCol w:w="1701"/>
        <w:gridCol w:w="2237"/>
      </w:tblGrid>
      <w:tr w:rsidR="00F25359" w:rsidRPr="00E44E13" w14:paraId="4F747722" w14:textId="77777777" w:rsidTr="006170B6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BC" w14:textId="77777777" w:rsidR="00112D0A" w:rsidRPr="00E44E13" w:rsidRDefault="00112D0A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bookmarkStart w:id="6" w:name="_Hlk107577685"/>
            <w:r w:rsidRPr="00E44E13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713A" w14:textId="218B4C5A" w:rsidR="00112D0A" w:rsidRPr="00E44E13" w:rsidRDefault="00112D0A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E44E13">
              <w:rPr>
                <w:rFonts w:eastAsia="Times New Roman" w:cs="Times New Roman"/>
                <w:bCs/>
                <w:lang w:val="x-none" w:eastAsia="hr-HR"/>
              </w:rPr>
              <w:t>NAZIV</w:t>
            </w:r>
            <w:r w:rsidR="006170B6" w:rsidRPr="00E44E13">
              <w:rPr>
                <w:rFonts w:eastAsia="Times New Roman" w:cs="Times New Roman"/>
                <w:bCs/>
                <w:lang w:val="x-none" w:eastAsia="hr-HR"/>
              </w:rPr>
              <w:t xml:space="preserve"> </w:t>
            </w:r>
            <w:r w:rsidRPr="00E44E13">
              <w:rPr>
                <w:rFonts w:eastAsia="Times New Roman" w:cs="Times New Roman"/>
                <w:bCs/>
                <w:lang w:val="x-none" w:eastAsia="hr-HR"/>
              </w:rPr>
              <w:t>PROGRAMA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A240" w14:textId="4A5388DF" w:rsidR="00112D0A" w:rsidRPr="00E44E13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E44E13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="00362C67" w:rsidRPr="00E44E13">
              <w:rPr>
                <w:rFonts w:eastAsia="Times New Roman" w:cs="Times New Roman"/>
                <w:bCs/>
                <w:lang w:val="x-none" w:eastAsia="hr-HR"/>
              </w:rPr>
              <w:t>5</w:t>
            </w:r>
            <w:r w:rsidRPr="00E44E13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4579" w14:textId="77777777" w:rsidR="00112D0A" w:rsidRPr="00E44E13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E44E13">
              <w:rPr>
                <w:rFonts w:eastAsia="Times New Roman" w:cs="Times New Roman"/>
                <w:bCs/>
                <w:lang w:val="bs-Latn-BA" w:eastAsia="hr-HR"/>
              </w:rPr>
              <w:t>IZMJENE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BA" w14:textId="580C3920" w:rsidR="00112D0A" w:rsidRPr="00E44E13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E44E13">
              <w:rPr>
                <w:rFonts w:eastAsia="Times New Roman" w:cs="Times New Roman"/>
                <w:bCs/>
                <w:lang w:val="bs-Latn-BA" w:eastAsia="hr-HR"/>
              </w:rPr>
              <w:t>NOVI PLAN</w:t>
            </w:r>
            <w:r w:rsidR="00B448D4" w:rsidRPr="00E44E13">
              <w:rPr>
                <w:rFonts w:eastAsia="Times New Roman" w:cs="Times New Roman"/>
                <w:bCs/>
                <w:lang w:val="bs-Latn-BA" w:eastAsia="hr-HR"/>
              </w:rPr>
              <w:t xml:space="preserve"> 202</w:t>
            </w:r>
            <w:r w:rsidR="00362C67" w:rsidRPr="00E44E13">
              <w:rPr>
                <w:rFonts w:eastAsia="Times New Roman" w:cs="Times New Roman"/>
                <w:bCs/>
                <w:lang w:val="bs-Latn-BA" w:eastAsia="hr-HR"/>
              </w:rPr>
              <w:t>5</w:t>
            </w:r>
            <w:r w:rsidR="00B448D4" w:rsidRPr="00E44E13">
              <w:rPr>
                <w:rFonts w:eastAsia="Times New Roman" w:cs="Times New Roman"/>
                <w:bCs/>
                <w:lang w:val="bs-Latn-BA" w:eastAsia="hr-HR"/>
              </w:rPr>
              <w:t>.</w:t>
            </w:r>
          </w:p>
        </w:tc>
      </w:tr>
      <w:tr w:rsidR="00C112E5" w:rsidRPr="00E44E13" w14:paraId="12A1BF41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2BD8" w14:textId="77777777" w:rsidR="00C112E5" w:rsidRPr="00E44E13" w:rsidRDefault="00C112E5" w:rsidP="007722B7">
            <w:pPr>
              <w:jc w:val="center"/>
              <w:rPr>
                <w:rFonts w:cs="Times New Roman"/>
                <w:bCs/>
                <w:lang w:val="x-none"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C350" w14:textId="1D8EBE46" w:rsidR="00C112E5" w:rsidRPr="00E44E13" w:rsidRDefault="00C112E5" w:rsidP="007722B7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 xml:space="preserve">Program javnih potreba u socijalnoj skrbi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C1E9" w14:textId="3CF97424" w:rsidR="00C112E5" w:rsidRPr="00E44E13" w:rsidRDefault="008B0751" w:rsidP="007722B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2.747.876,58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60F" w14:textId="371A2B21" w:rsidR="00C112E5" w:rsidRPr="00E44E13" w:rsidRDefault="008B0751" w:rsidP="00E44E13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68.268,00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130D" w14:textId="138CE3FE" w:rsidR="00C112E5" w:rsidRPr="00E44E13" w:rsidRDefault="008B0751" w:rsidP="007722B7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2.816.144,58</w:t>
            </w:r>
          </w:p>
        </w:tc>
      </w:tr>
      <w:tr w:rsidR="00C112E5" w:rsidRPr="00E44E13" w14:paraId="5D2AB839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8CF" w14:textId="77777777" w:rsidR="00C112E5" w:rsidRPr="00E44E13" w:rsidRDefault="00C112E5" w:rsidP="00C112E5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1056" w14:textId="2F70AF3D" w:rsidR="00B448D4" w:rsidRPr="00E44E13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Minimalni financijski standard-(DZSO)</w:t>
            </w:r>
          </w:p>
          <w:p w14:paraId="49CF1D0B" w14:textId="62FA9FC4" w:rsidR="00C112E5" w:rsidRPr="00E44E13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14D3" w14:textId="10FF8DDB" w:rsidR="00C112E5" w:rsidRPr="00E44E13" w:rsidRDefault="00B82485" w:rsidP="00B448D4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  <w:r w:rsidRPr="00E44E13">
              <w:rPr>
                <w:bCs/>
              </w:rPr>
              <w:t>1.476.839,00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6BA" w14:textId="0E552843" w:rsidR="00C112E5" w:rsidRPr="00E44E13" w:rsidRDefault="00B82485" w:rsidP="007722B7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A967" w14:textId="482F64C4" w:rsidR="00C112E5" w:rsidRPr="00E44E13" w:rsidRDefault="00A92477" w:rsidP="007722B7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</w:t>
            </w:r>
            <w:r w:rsidR="006D6591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.476.839,00</w:t>
            </w:r>
          </w:p>
        </w:tc>
      </w:tr>
      <w:tr w:rsidR="001F5D6B" w:rsidRPr="00E44E13" w14:paraId="1F91199C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05E6" w14:textId="5C4229D6" w:rsidR="001F5D6B" w:rsidRPr="00E44E13" w:rsidRDefault="001F5D6B" w:rsidP="00C112E5">
            <w:pPr>
              <w:spacing w:after="120"/>
              <w:jc w:val="center"/>
              <w:rPr>
                <w:rFonts w:cs="Times New Roman"/>
                <w:bCs/>
                <w:lang w:val="x-none"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1006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1D7" w14:textId="18EDD5CE" w:rsidR="001F5D6B" w:rsidRPr="00E44E13" w:rsidRDefault="001F5D6B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Program iznad zakonskog standarda DZSO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8B30" w14:textId="77777777" w:rsidR="001F5D6B" w:rsidRPr="00E44E13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07ED0AF3" w14:textId="07BD473C" w:rsidR="001F5D6B" w:rsidRPr="00E44E13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199.360,00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B557" w14:textId="7D3C9881" w:rsidR="001F5D6B" w:rsidRPr="00E44E13" w:rsidRDefault="008B0751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-2.500,00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92C2" w14:textId="082FBDC0" w:rsidR="001F5D6B" w:rsidRPr="00E44E13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19</w:t>
            </w:r>
            <w:r w:rsidR="008B0751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6</w:t>
            </w: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</w:t>
            </w:r>
            <w:r w:rsidR="00E44E13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</w:t>
            </w: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60,00</w:t>
            </w:r>
          </w:p>
        </w:tc>
      </w:tr>
      <w:tr w:rsidR="00C112E5" w:rsidRPr="00E44E13" w14:paraId="04A5813D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3A73" w14:textId="77777777" w:rsidR="00C112E5" w:rsidRPr="00E44E13" w:rsidRDefault="00C112E5" w:rsidP="00C112E5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2117" w14:textId="1F76FECA" w:rsidR="00AE5019" w:rsidRPr="00E44E13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Redovna djelatnost ustanova socijalne skrbi</w:t>
            </w:r>
          </w:p>
          <w:p w14:paraId="16D11C28" w14:textId="37AAC2A2" w:rsidR="00C112E5" w:rsidRPr="00E44E13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DDDB" w14:textId="571C3267" w:rsidR="00B82485" w:rsidRPr="00E44E13" w:rsidRDefault="007722B7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</w:t>
            </w:r>
            <w:r w:rsidR="00E44E13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.259.698,05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4A8" w14:textId="01F55733" w:rsidR="00C112E5" w:rsidRPr="00E44E13" w:rsidRDefault="00E44E13" w:rsidP="00E67CB5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394.817,01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2AA" w14:textId="4FFA79B7" w:rsidR="00C112E5" w:rsidRPr="00E44E13" w:rsidRDefault="007722B7" w:rsidP="00E67CB5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8.</w:t>
            </w:r>
            <w:r w:rsidR="00E44E13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654</w:t>
            </w: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</w:t>
            </w:r>
            <w:r w:rsidR="00E44E13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515</w:t>
            </w: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,0</w:t>
            </w:r>
            <w:r w:rsidR="00E44E13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6</w:t>
            </w:r>
          </w:p>
        </w:tc>
      </w:tr>
      <w:tr w:rsidR="001F5D6B" w:rsidRPr="00E44E13" w14:paraId="3F16B169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F4CC" w14:textId="2E695B36" w:rsidR="001F5D6B" w:rsidRPr="00E44E13" w:rsidRDefault="001F5D6B" w:rsidP="00C112E5">
            <w:pPr>
              <w:spacing w:after="120"/>
              <w:jc w:val="center"/>
              <w:rPr>
                <w:rFonts w:cs="Times New Roman"/>
                <w:bCs/>
                <w:lang w:val="x-none"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1012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E803" w14:textId="39506690" w:rsidR="001F5D6B" w:rsidRPr="00E44E13" w:rsidRDefault="001F5D6B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Unapređenje socijalne infrastrukture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93E1" w14:textId="7B799870" w:rsidR="001F5D6B" w:rsidRPr="00E44E13" w:rsidRDefault="00B8248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55.252,98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01F2" w14:textId="7D809E04" w:rsidR="001F5D6B" w:rsidRPr="00E44E13" w:rsidRDefault="00B82485" w:rsidP="00C84EF6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6745" w14:textId="58BDD6F3" w:rsidR="001F5D6B" w:rsidRPr="00E44E13" w:rsidRDefault="001F5D6B" w:rsidP="00C84EF6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55.252,98</w:t>
            </w:r>
          </w:p>
        </w:tc>
      </w:tr>
      <w:tr w:rsidR="001F5D6B" w:rsidRPr="00E44E13" w14:paraId="30F15EB1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B40C" w14:textId="2967B133" w:rsidR="001F5D6B" w:rsidRPr="00E44E13" w:rsidRDefault="001F5D6B" w:rsidP="00C84EF6">
            <w:pPr>
              <w:jc w:val="center"/>
              <w:rPr>
                <w:rFonts w:cs="Times New Roman"/>
                <w:bCs/>
                <w:lang w:val="x-none" w:eastAsia="hr-HR"/>
              </w:rPr>
            </w:pPr>
            <w:r w:rsidRPr="00E44E13">
              <w:rPr>
                <w:rFonts w:cs="Times New Roman"/>
                <w:bCs/>
                <w:lang w:val="x-none" w:eastAsia="hr-HR"/>
              </w:rPr>
              <w:t>1013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ECD4" w14:textId="6A085A1E" w:rsidR="001F5D6B" w:rsidRPr="00E44E13" w:rsidRDefault="001F5D6B" w:rsidP="00C84EF6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Socijalni plan Sisačko-moslavačke županije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4AE5" w14:textId="3A7A649F" w:rsidR="001F5D6B" w:rsidRPr="00E44E13" w:rsidRDefault="001F5D6B" w:rsidP="00C84EF6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48.075,26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10C6" w14:textId="65E55474" w:rsidR="001F5D6B" w:rsidRPr="00E44E13" w:rsidRDefault="001F5D6B" w:rsidP="00C84EF6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771C" w14:textId="315478B6" w:rsidR="001F5D6B" w:rsidRPr="00E44E13" w:rsidRDefault="001F5D6B" w:rsidP="00C84EF6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48.075,26</w:t>
            </w:r>
          </w:p>
        </w:tc>
      </w:tr>
      <w:tr w:rsidR="00C112E5" w:rsidRPr="00E44E13" w14:paraId="5DD47C16" w14:textId="77777777" w:rsidTr="006170B6">
        <w:trPr>
          <w:trHeight w:val="36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DA5" w14:textId="77777777" w:rsidR="00C112E5" w:rsidRPr="00E44E13" w:rsidRDefault="00C112E5" w:rsidP="00C84EF6">
            <w:pPr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DEB23" w14:textId="77777777" w:rsidR="00011664" w:rsidRPr="00E44E13" w:rsidRDefault="00011664" w:rsidP="00011664">
            <w:pPr>
              <w:rPr>
                <w:rFonts w:eastAsia="Times New Roman" w:cs="Times New Roman"/>
                <w:bCs/>
                <w:lang w:val="x-none" w:eastAsia="hr-HR"/>
              </w:rPr>
            </w:pPr>
          </w:p>
          <w:p w14:paraId="7AD32201" w14:textId="77777777" w:rsidR="00C112E5" w:rsidRDefault="00C112E5" w:rsidP="00011664">
            <w:pPr>
              <w:rPr>
                <w:rFonts w:eastAsia="Times New Roman" w:cs="Times New Roman"/>
                <w:bCs/>
                <w:lang w:val="x-none" w:eastAsia="hr-HR"/>
              </w:rPr>
            </w:pPr>
            <w:r w:rsidRPr="00E44E13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  <w:p w14:paraId="16F2CD02" w14:textId="2D88CA84" w:rsidR="00A32E43" w:rsidRPr="00E44E13" w:rsidRDefault="00A32E43" w:rsidP="00011664">
            <w:pPr>
              <w:rPr>
                <w:rFonts w:eastAsia="Times New Roman" w:cs="Times New Roman"/>
                <w:bCs/>
                <w:lang w:val="x-none" w:eastAsia="hr-H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C508" w14:textId="77777777" w:rsidR="00E44E13" w:rsidRPr="00E44E13" w:rsidRDefault="00E44E13" w:rsidP="00C84EF6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  <w:p w14:paraId="7BAF85F0" w14:textId="01B93617" w:rsidR="00C112E5" w:rsidRPr="00E44E13" w:rsidRDefault="00E44E13" w:rsidP="00C84EF6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12.787.101,87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3B94" w14:textId="3C1EFA92" w:rsidR="00C112E5" w:rsidRPr="00E44E13" w:rsidRDefault="00E44E13" w:rsidP="0001166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460.585,01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6C1E" w14:textId="5884AE9E" w:rsidR="00C112E5" w:rsidRPr="00E44E13" w:rsidRDefault="00E44E13" w:rsidP="0001166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13.247.686,88</w:t>
            </w:r>
          </w:p>
        </w:tc>
      </w:tr>
    </w:tbl>
    <w:bookmarkEnd w:id="6"/>
    <w:p w14:paraId="161942E0" w14:textId="4671A740" w:rsidR="002F386B" w:rsidRPr="00E44E13" w:rsidRDefault="002F386B" w:rsidP="00D464FB">
      <w:pPr>
        <w:pStyle w:val="Tijeloteksta"/>
        <w:rPr>
          <w:rFonts w:cs="Times New Roman"/>
          <w:bCs/>
        </w:rPr>
      </w:pPr>
      <w:r w:rsidRPr="00E44E13">
        <w:rPr>
          <w:rFonts w:cs="Times New Roman"/>
          <w:bCs/>
          <w:color w:val="FF0000"/>
        </w:rPr>
        <w:t xml:space="preserve">                                                                                                    </w:t>
      </w:r>
      <w:r w:rsidRPr="00E44E13">
        <w:rPr>
          <w:rFonts w:cs="Times New Roman"/>
          <w:bCs/>
        </w:rPr>
        <w:t xml:space="preserve">                  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842"/>
        <w:gridCol w:w="1701"/>
        <w:gridCol w:w="2237"/>
      </w:tblGrid>
      <w:tr w:rsidR="00E66FBD" w:rsidRPr="00152980" w14:paraId="74EC945D" w14:textId="77777777" w:rsidTr="006170B6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A3B" w14:textId="3304ADFF" w:rsidR="00E31660" w:rsidRPr="00E44E13" w:rsidRDefault="00E31660" w:rsidP="00152980">
            <w:pPr>
              <w:pStyle w:val="Naslov"/>
              <w:jc w:val="left"/>
              <w:rPr>
                <w:rFonts w:ascii="Times New Roman" w:hAnsi="Times New Roman"/>
                <w:b w:val="0"/>
              </w:rPr>
            </w:pPr>
            <w:r w:rsidRPr="00E44E13">
              <w:rPr>
                <w:rFonts w:ascii="Times New Roman" w:hAnsi="Times New Roman"/>
                <w:b w:val="0"/>
              </w:rPr>
              <w:t>SVEUKUPNO (ZDRAVSTVO I SOCIJALNA SKRB)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AE4" w14:textId="5740FF58" w:rsidR="00E31660" w:rsidRPr="00E44E13" w:rsidRDefault="00AC374E" w:rsidP="00E67CB5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</w:t>
            </w:r>
            <w:r w:rsidR="00E67CB5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21.</w:t>
            </w:r>
            <w:r w:rsidR="00E44E13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221</w:t>
            </w:r>
            <w:r w:rsidR="00E67CB5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</w:t>
            </w:r>
            <w:r w:rsidR="00E44E13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796</w:t>
            </w:r>
            <w:r w:rsidR="00E67CB5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,</w:t>
            </w:r>
            <w:r w:rsidR="00E44E13" w:rsidRPr="00E44E13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0477" w14:textId="57E56553" w:rsidR="00AC374E" w:rsidRPr="00E44E13" w:rsidRDefault="00E44E13" w:rsidP="00E67CB5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E44E13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-22.900.630,99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945" w14:textId="03B5370C" w:rsidR="00E31660" w:rsidRPr="007D07D8" w:rsidRDefault="00E44E13" w:rsidP="00E67CB5">
            <w:pPr>
              <w:widowControl/>
              <w:suppressAutoHyphens w:val="0"/>
              <w:spacing w:after="240"/>
              <w:jc w:val="center"/>
              <w:rPr>
                <w:rFonts w:cs="Times New Roman"/>
                <w:bCs/>
                <w:lang w:val="bs-Latn-BA"/>
              </w:rPr>
            </w:pPr>
            <w:r w:rsidRPr="00E44E13">
              <w:rPr>
                <w:rFonts w:cs="Times New Roman"/>
                <w:bCs/>
                <w:lang w:val="bs-Latn-BA"/>
              </w:rPr>
              <w:t>98.321.165,04</w:t>
            </w:r>
          </w:p>
        </w:tc>
      </w:tr>
    </w:tbl>
    <w:p w14:paraId="063819DF" w14:textId="7A4B0787" w:rsidR="002F386B" w:rsidRPr="00152980" w:rsidRDefault="002F386B" w:rsidP="00C035AE">
      <w:pPr>
        <w:pStyle w:val="Tijeloteksta"/>
        <w:rPr>
          <w:rFonts w:cs="Times New Roman"/>
          <w:bCs/>
          <w:color w:val="FF0000"/>
        </w:rPr>
      </w:pPr>
    </w:p>
    <w:sectPr w:rsidR="002F386B" w:rsidRPr="00152980" w:rsidSect="002E118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B47A1" w14:textId="77777777" w:rsidR="008A0854" w:rsidRDefault="008A0854" w:rsidP="004F6250">
      <w:r>
        <w:separator/>
      </w:r>
    </w:p>
  </w:endnote>
  <w:endnote w:type="continuationSeparator" w:id="0">
    <w:p w14:paraId="03B76A31" w14:textId="77777777" w:rsidR="008A0854" w:rsidRDefault="008A0854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B66C9" w14:textId="77777777" w:rsidR="008A0854" w:rsidRDefault="008A0854" w:rsidP="004F6250">
      <w:r>
        <w:separator/>
      </w:r>
    </w:p>
  </w:footnote>
  <w:footnote w:type="continuationSeparator" w:id="0">
    <w:p w14:paraId="0884F164" w14:textId="77777777" w:rsidR="008A0854" w:rsidRDefault="008A0854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C162BA"/>
    <w:multiLevelType w:val="hybridMultilevel"/>
    <w:tmpl w:val="9086D97A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0A260A29"/>
    <w:multiLevelType w:val="hybridMultilevel"/>
    <w:tmpl w:val="EFA886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A6D46"/>
    <w:multiLevelType w:val="hybridMultilevel"/>
    <w:tmpl w:val="84FE89B4"/>
    <w:lvl w:ilvl="0" w:tplc="691A6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351E88"/>
    <w:multiLevelType w:val="hybridMultilevel"/>
    <w:tmpl w:val="08DE6D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D458C"/>
    <w:multiLevelType w:val="hybridMultilevel"/>
    <w:tmpl w:val="A000C6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8"/>
  </w:num>
  <w:num w:numId="9" w16cid:durableId="955023099">
    <w:abstractNumId w:val="26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8"/>
  </w:num>
  <w:num w:numId="13" w16cid:durableId="1982609084">
    <w:abstractNumId w:val="13"/>
  </w:num>
  <w:num w:numId="14" w16cid:durableId="1127045275">
    <w:abstractNumId w:val="35"/>
  </w:num>
  <w:num w:numId="15" w16cid:durableId="1051924234">
    <w:abstractNumId w:val="33"/>
  </w:num>
  <w:num w:numId="16" w16cid:durableId="1999769086">
    <w:abstractNumId w:val="36"/>
  </w:num>
  <w:num w:numId="17" w16cid:durableId="2045982230">
    <w:abstractNumId w:val="37"/>
  </w:num>
  <w:num w:numId="18" w16cid:durableId="1162552414">
    <w:abstractNumId w:val="7"/>
  </w:num>
  <w:num w:numId="19" w16cid:durableId="472599494">
    <w:abstractNumId w:val="20"/>
  </w:num>
  <w:num w:numId="20" w16cid:durableId="547650620">
    <w:abstractNumId w:val="17"/>
  </w:num>
  <w:num w:numId="21" w16cid:durableId="653025625">
    <w:abstractNumId w:val="10"/>
  </w:num>
  <w:num w:numId="22" w16cid:durableId="148399790">
    <w:abstractNumId w:val="19"/>
  </w:num>
  <w:num w:numId="23" w16cid:durableId="1358431830">
    <w:abstractNumId w:val="49"/>
  </w:num>
  <w:num w:numId="24" w16cid:durableId="1449471984">
    <w:abstractNumId w:val="31"/>
  </w:num>
  <w:num w:numId="25" w16cid:durableId="1319962771">
    <w:abstractNumId w:val="14"/>
  </w:num>
  <w:num w:numId="26" w16cid:durableId="1897885965">
    <w:abstractNumId w:val="51"/>
  </w:num>
  <w:num w:numId="27" w16cid:durableId="2024093240">
    <w:abstractNumId w:val="34"/>
  </w:num>
  <w:num w:numId="28" w16cid:durableId="331494453">
    <w:abstractNumId w:val="11"/>
  </w:num>
  <w:num w:numId="29" w16cid:durableId="898370179">
    <w:abstractNumId w:val="22"/>
  </w:num>
  <w:num w:numId="30" w16cid:durableId="468402568">
    <w:abstractNumId w:val="30"/>
  </w:num>
  <w:num w:numId="31" w16cid:durableId="17779543">
    <w:abstractNumId w:val="39"/>
  </w:num>
  <w:num w:numId="32" w16cid:durableId="666905725">
    <w:abstractNumId w:val="27"/>
  </w:num>
  <w:num w:numId="33" w16cid:durableId="1829905378">
    <w:abstractNumId w:val="29"/>
  </w:num>
  <w:num w:numId="34" w16cid:durableId="1182016900">
    <w:abstractNumId w:val="40"/>
  </w:num>
  <w:num w:numId="35" w16cid:durableId="1952742485">
    <w:abstractNumId w:val="28"/>
  </w:num>
  <w:num w:numId="36" w16cid:durableId="867986078">
    <w:abstractNumId w:val="21"/>
  </w:num>
  <w:num w:numId="37" w16cid:durableId="833912680">
    <w:abstractNumId w:val="43"/>
  </w:num>
  <w:num w:numId="38" w16cid:durableId="1977952399">
    <w:abstractNumId w:val="8"/>
  </w:num>
  <w:num w:numId="39" w16cid:durableId="528417329">
    <w:abstractNumId w:val="24"/>
  </w:num>
  <w:num w:numId="40" w16cid:durableId="327446780">
    <w:abstractNumId w:val="42"/>
  </w:num>
  <w:num w:numId="41" w16cid:durableId="873542213">
    <w:abstractNumId w:val="45"/>
  </w:num>
  <w:num w:numId="42" w16cid:durableId="7953153">
    <w:abstractNumId w:val="42"/>
  </w:num>
  <w:num w:numId="43" w16cid:durableId="1894729770">
    <w:abstractNumId w:val="50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5"/>
  </w:num>
  <w:num w:numId="46" w16cid:durableId="1970165751">
    <w:abstractNumId w:val="47"/>
  </w:num>
  <w:num w:numId="47" w16cid:durableId="1076589245">
    <w:abstractNumId w:val="23"/>
  </w:num>
  <w:num w:numId="48" w16cid:durableId="1685785515">
    <w:abstractNumId w:val="32"/>
  </w:num>
  <w:num w:numId="49" w16cid:durableId="1427072033">
    <w:abstractNumId w:val="44"/>
  </w:num>
  <w:num w:numId="50" w16cid:durableId="1472333543">
    <w:abstractNumId w:val="16"/>
  </w:num>
  <w:num w:numId="51" w16cid:durableId="2145154078">
    <w:abstractNumId w:val="41"/>
  </w:num>
  <w:num w:numId="52" w16cid:durableId="392119550">
    <w:abstractNumId w:val="46"/>
  </w:num>
  <w:num w:numId="53" w16cid:durableId="379406783">
    <w:abstractNumId w:val="38"/>
  </w:num>
  <w:num w:numId="54" w16cid:durableId="11262374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D8"/>
    <w:rsid w:val="00011664"/>
    <w:rsid w:val="00011CD4"/>
    <w:rsid w:val="00013BCE"/>
    <w:rsid w:val="00015078"/>
    <w:rsid w:val="0001588E"/>
    <w:rsid w:val="000163E0"/>
    <w:rsid w:val="000164F2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4310"/>
    <w:rsid w:val="0005667A"/>
    <w:rsid w:val="000570D3"/>
    <w:rsid w:val="00060198"/>
    <w:rsid w:val="00060EC4"/>
    <w:rsid w:val="00061D63"/>
    <w:rsid w:val="000620E3"/>
    <w:rsid w:val="00062DC5"/>
    <w:rsid w:val="00064529"/>
    <w:rsid w:val="00071DBF"/>
    <w:rsid w:val="000753F2"/>
    <w:rsid w:val="00076DE4"/>
    <w:rsid w:val="00077C6D"/>
    <w:rsid w:val="00082212"/>
    <w:rsid w:val="00083CA5"/>
    <w:rsid w:val="00084FB4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3FD9"/>
    <w:rsid w:val="000B7D01"/>
    <w:rsid w:val="000C0121"/>
    <w:rsid w:val="000C0D50"/>
    <w:rsid w:val="000D0C47"/>
    <w:rsid w:val="000D278D"/>
    <w:rsid w:val="000D2EC3"/>
    <w:rsid w:val="000D33B3"/>
    <w:rsid w:val="000D7CF7"/>
    <w:rsid w:val="000E6C41"/>
    <w:rsid w:val="000F06F4"/>
    <w:rsid w:val="000F61B2"/>
    <w:rsid w:val="000F6C07"/>
    <w:rsid w:val="000F729C"/>
    <w:rsid w:val="0010319C"/>
    <w:rsid w:val="00107ADB"/>
    <w:rsid w:val="00111187"/>
    <w:rsid w:val="00112D0A"/>
    <w:rsid w:val="00115433"/>
    <w:rsid w:val="00115F7A"/>
    <w:rsid w:val="00116188"/>
    <w:rsid w:val="00121980"/>
    <w:rsid w:val="0012436F"/>
    <w:rsid w:val="001254E2"/>
    <w:rsid w:val="00126239"/>
    <w:rsid w:val="001315AA"/>
    <w:rsid w:val="0013392A"/>
    <w:rsid w:val="001362DF"/>
    <w:rsid w:val="00146D98"/>
    <w:rsid w:val="00152980"/>
    <w:rsid w:val="00153AAF"/>
    <w:rsid w:val="00153E7F"/>
    <w:rsid w:val="00163E49"/>
    <w:rsid w:val="001641C8"/>
    <w:rsid w:val="001671C1"/>
    <w:rsid w:val="00170F81"/>
    <w:rsid w:val="00172D44"/>
    <w:rsid w:val="00174036"/>
    <w:rsid w:val="00183C47"/>
    <w:rsid w:val="001855D5"/>
    <w:rsid w:val="00186B72"/>
    <w:rsid w:val="00186ED9"/>
    <w:rsid w:val="00190839"/>
    <w:rsid w:val="00194434"/>
    <w:rsid w:val="001944E9"/>
    <w:rsid w:val="001969D7"/>
    <w:rsid w:val="00197736"/>
    <w:rsid w:val="001A4D93"/>
    <w:rsid w:val="001B0DFB"/>
    <w:rsid w:val="001B2BB5"/>
    <w:rsid w:val="001B4D3D"/>
    <w:rsid w:val="001B6C97"/>
    <w:rsid w:val="001B7A00"/>
    <w:rsid w:val="001C4A14"/>
    <w:rsid w:val="001C5D7B"/>
    <w:rsid w:val="001D164E"/>
    <w:rsid w:val="001D2CC6"/>
    <w:rsid w:val="001D3069"/>
    <w:rsid w:val="001E074E"/>
    <w:rsid w:val="001E180D"/>
    <w:rsid w:val="001E24BE"/>
    <w:rsid w:val="001E3AF5"/>
    <w:rsid w:val="001E4AAD"/>
    <w:rsid w:val="001E6505"/>
    <w:rsid w:val="001F02D7"/>
    <w:rsid w:val="001F2988"/>
    <w:rsid w:val="001F45BE"/>
    <w:rsid w:val="001F5D6B"/>
    <w:rsid w:val="001F74D3"/>
    <w:rsid w:val="002011EE"/>
    <w:rsid w:val="002028F1"/>
    <w:rsid w:val="00207CEB"/>
    <w:rsid w:val="002132B2"/>
    <w:rsid w:val="00214EA0"/>
    <w:rsid w:val="00215B3C"/>
    <w:rsid w:val="00216534"/>
    <w:rsid w:val="00220D2A"/>
    <w:rsid w:val="002308B2"/>
    <w:rsid w:val="002308C3"/>
    <w:rsid w:val="002313DF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22E2"/>
    <w:rsid w:val="00273B57"/>
    <w:rsid w:val="00275487"/>
    <w:rsid w:val="002811F3"/>
    <w:rsid w:val="00283D5C"/>
    <w:rsid w:val="00283F9D"/>
    <w:rsid w:val="00284C5D"/>
    <w:rsid w:val="002854B7"/>
    <w:rsid w:val="00285F34"/>
    <w:rsid w:val="00285FDB"/>
    <w:rsid w:val="002864B7"/>
    <w:rsid w:val="002869B6"/>
    <w:rsid w:val="00297457"/>
    <w:rsid w:val="002B6573"/>
    <w:rsid w:val="002B73DD"/>
    <w:rsid w:val="002C0EE1"/>
    <w:rsid w:val="002C24F7"/>
    <w:rsid w:val="002D3191"/>
    <w:rsid w:val="002D4412"/>
    <w:rsid w:val="002D4A59"/>
    <w:rsid w:val="002D4FB2"/>
    <w:rsid w:val="002D78C6"/>
    <w:rsid w:val="002E1184"/>
    <w:rsid w:val="002E6EB4"/>
    <w:rsid w:val="002F2D3C"/>
    <w:rsid w:val="002F2E6A"/>
    <w:rsid w:val="002F2E89"/>
    <w:rsid w:val="002F386B"/>
    <w:rsid w:val="002F4C50"/>
    <w:rsid w:val="002F5FE4"/>
    <w:rsid w:val="00300086"/>
    <w:rsid w:val="00306996"/>
    <w:rsid w:val="0031349B"/>
    <w:rsid w:val="00323423"/>
    <w:rsid w:val="00325E42"/>
    <w:rsid w:val="003303F9"/>
    <w:rsid w:val="003306E1"/>
    <w:rsid w:val="00330753"/>
    <w:rsid w:val="00332ADE"/>
    <w:rsid w:val="00335CC7"/>
    <w:rsid w:val="00337010"/>
    <w:rsid w:val="00341C37"/>
    <w:rsid w:val="0034437B"/>
    <w:rsid w:val="003466D3"/>
    <w:rsid w:val="00351767"/>
    <w:rsid w:val="003527AD"/>
    <w:rsid w:val="00355FBF"/>
    <w:rsid w:val="00362C67"/>
    <w:rsid w:val="00381EF0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36F7"/>
    <w:rsid w:val="003B3B02"/>
    <w:rsid w:val="003B7B7E"/>
    <w:rsid w:val="003C481B"/>
    <w:rsid w:val="003C59C6"/>
    <w:rsid w:val="003D0CA6"/>
    <w:rsid w:val="003D1C00"/>
    <w:rsid w:val="003D2AB4"/>
    <w:rsid w:val="003E20CF"/>
    <w:rsid w:val="003E345E"/>
    <w:rsid w:val="003E34E1"/>
    <w:rsid w:val="003E68A5"/>
    <w:rsid w:val="003E6A87"/>
    <w:rsid w:val="003F0A40"/>
    <w:rsid w:val="003F155B"/>
    <w:rsid w:val="003F1D89"/>
    <w:rsid w:val="003F56D2"/>
    <w:rsid w:val="003F58F8"/>
    <w:rsid w:val="003F5E45"/>
    <w:rsid w:val="00401E89"/>
    <w:rsid w:val="00403336"/>
    <w:rsid w:val="00412543"/>
    <w:rsid w:val="0041269E"/>
    <w:rsid w:val="00412C8C"/>
    <w:rsid w:val="00414446"/>
    <w:rsid w:val="00423E20"/>
    <w:rsid w:val="00431100"/>
    <w:rsid w:val="00431681"/>
    <w:rsid w:val="004327D1"/>
    <w:rsid w:val="00440048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2ED2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5789"/>
    <w:rsid w:val="004A6337"/>
    <w:rsid w:val="004B3A29"/>
    <w:rsid w:val="004B61F5"/>
    <w:rsid w:val="004B7F2B"/>
    <w:rsid w:val="004C1F71"/>
    <w:rsid w:val="004C7A99"/>
    <w:rsid w:val="004D18DC"/>
    <w:rsid w:val="004D1A0E"/>
    <w:rsid w:val="004D1A98"/>
    <w:rsid w:val="004D7CAD"/>
    <w:rsid w:val="004E1C37"/>
    <w:rsid w:val="004E4BF5"/>
    <w:rsid w:val="004E52C2"/>
    <w:rsid w:val="004F365C"/>
    <w:rsid w:val="004F6250"/>
    <w:rsid w:val="004F6707"/>
    <w:rsid w:val="00502056"/>
    <w:rsid w:val="00505166"/>
    <w:rsid w:val="00511748"/>
    <w:rsid w:val="00512DD3"/>
    <w:rsid w:val="00521A47"/>
    <w:rsid w:val="00523D90"/>
    <w:rsid w:val="00530DA8"/>
    <w:rsid w:val="0053107B"/>
    <w:rsid w:val="00544400"/>
    <w:rsid w:val="00545211"/>
    <w:rsid w:val="00545963"/>
    <w:rsid w:val="00550225"/>
    <w:rsid w:val="00550E56"/>
    <w:rsid w:val="005517EA"/>
    <w:rsid w:val="00556BB0"/>
    <w:rsid w:val="00556CB3"/>
    <w:rsid w:val="00567B0E"/>
    <w:rsid w:val="00572045"/>
    <w:rsid w:val="00574604"/>
    <w:rsid w:val="005762CB"/>
    <w:rsid w:val="00577DEE"/>
    <w:rsid w:val="00580D04"/>
    <w:rsid w:val="00584101"/>
    <w:rsid w:val="005909C0"/>
    <w:rsid w:val="00590D83"/>
    <w:rsid w:val="005922CA"/>
    <w:rsid w:val="005963A3"/>
    <w:rsid w:val="005973B8"/>
    <w:rsid w:val="005A513A"/>
    <w:rsid w:val="005A7E16"/>
    <w:rsid w:val="005B10EC"/>
    <w:rsid w:val="005B12DB"/>
    <w:rsid w:val="005B184C"/>
    <w:rsid w:val="005B2EE1"/>
    <w:rsid w:val="005B5830"/>
    <w:rsid w:val="005B5BDA"/>
    <w:rsid w:val="005B7C37"/>
    <w:rsid w:val="005C2412"/>
    <w:rsid w:val="005C2D00"/>
    <w:rsid w:val="005C31C6"/>
    <w:rsid w:val="005C5640"/>
    <w:rsid w:val="005D071C"/>
    <w:rsid w:val="005D20BC"/>
    <w:rsid w:val="005D2C53"/>
    <w:rsid w:val="005D3D34"/>
    <w:rsid w:val="005D6374"/>
    <w:rsid w:val="005E0425"/>
    <w:rsid w:val="005E1B92"/>
    <w:rsid w:val="005E1C73"/>
    <w:rsid w:val="005E2D46"/>
    <w:rsid w:val="005E4E25"/>
    <w:rsid w:val="005E552E"/>
    <w:rsid w:val="005E59AC"/>
    <w:rsid w:val="005F10F1"/>
    <w:rsid w:val="00600E96"/>
    <w:rsid w:val="0060293E"/>
    <w:rsid w:val="00602E1A"/>
    <w:rsid w:val="006047F6"/>
    <w:rsid w:val="00607D02"/>
    <w:rsid w:val="00612A32"/>
    <w:rsid w:val="0061692A"/>
    <w:rsid w:val="006170B6"/>
    <w:rsid w:val="006204C1"/>
    <w:rsid w:val="0062741F"/>
    <w:rsid w:val="00630A51"/>
    <w:rsid w:val="00633E26"/>
    <w:rsid w:val="00634586"/>
    <w:rsid w:val="00641A92"/>
    <w:rsid w:val="00643EA1"/>
    <w:rsid w:val="00645656"/>
    <w:rsid w:val="0065092A"/>
    <w:rsid w:val="00650C82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924EF"/>
    <w:rsid w:val="00692D3C"/>
    <w:rsid w:val="00693335"/>
    <w:rsid w:val="006A0A2D"/>
    <w:rsid w:val="006A37A2"/>
    <w:rsid w:val="006A6848"/>
    <w:rsid w:val="006A75AE"/>
    <w:rsid w:val="006B0277"/>
    <w:rsid w:val="006B2943"/>
    <w:rsid w:val="006B3B36"/>
    <w:rsid w:val="006C04A7"/>
    <w:rsid w:val="006C1CFB"/>
    <w:rsid w:val="006C347F"/>
    <w:rsid w:val="006D4F92"/>
    <w:rsid w:val="006D52A7"/>
    <w:rsid w:val="006D6591"/>
    <w:rsid w:val="006E0FCA"/>
    <w:rsid w:val="006E224D"/>
    <w:rsid w:val="006E39A0"/>
    <w:rsid w:val="006E4AF6"/>
    <w:rsid w:val="006E6445"/>
    <w:rsid w:val="006E6B1C"/>
    <w:rsid w:val="006F0CC2"/>
    <w:rsid w:val="006F4C85"/>
    <w:rsid w:val="00700578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3707B"/>
    <w:rsid w:val="00743C02"/>
    <w:rsid w:val="007453F8"/>
    <w:rsid w:val="00745A5B"/>
    <w:rsid w:val="007464CB"/>
    <w:rsid w:val="0074709A"/>
    <w:rsid w:val="00752C24"/>
    <w:rsid w:val="0075308E"/>
    <w:rsid w:val="007545E8"/>
    <w:rsid w:val="00754BF3"/>
    <w:rsid w:val="007603BE"/>
    <w:rsid w:val="007609FB"/>
    <w:rsid w:val="007614B6"/>
    <w:rsid w:val="00763F42"/>
    <w:rsid w:val="007649ED"/>
    <w:rsid w:val="007661FA"/>
    <w:rsid w:val="007722B7"/>
    <w:rsid w:val="00773104"/>
    <w:rsid w:val="007756E1"/>
    <w:rsid w:val="0078132D"/>
    <w:rsid w:val="00781EEC"/>
    <w:rsid w:val="00783EB5"/>
    <w:rsid w:val="00786363"/>
    <w:rsid w:val="00791D63"/>
    <w:rsid w:val="00791E14"/>
    <w:rsid w:val="007927A6"/>
    <w:rsid w:val="007927C4"/>
    <w:rsid w:val="00793406"/>
    <w:rsid w:val="007A06CB"/>
    <w:rsid w:val="007A1B00"/>
    <w:rsid w:val="007B0753"/>
    <w:rsid w:val="007B27EE"/>
    <w:rsid w:val="007B6825"/>
    <w:rsid w:val="007C24DD"/>
    <w:rsid w:val="007C7878"/>
    <w:rsid w:val="007D07D8"/>
    <w:rsid w:val="007D0DAF"/>
    <w:rsid w:val="007D148A"/>
    <w:rsid w:val="007D1F0A"/>
    <w:rsid w:val="007D2D42"/>
    <w:rsid w:val="007D32E9"/>
    <w:rsid w:val="007D6D2C"/>
    <w:rsid w:val="007D6D6E"/>
    <w:rsid w:val="007E0F57"/>
    <w:rsid w:val="007E2986"/>
    <w:rsid w:val="00803C8B"/>
    <w:rsid w:val="00805AF1"/>
    <w:rsid w:val="00810019"/>
    <w:rsid w:val="00811DA1"/>
    <w:rsid w:val="00812744"/>
    <w:rsid w:val="00813496"/>
    <w:rsid w:val="00816216"/>
    <w:rsid w:val="00821B23"/>
    <w:rsid w:val="00823B4D"/>
    <w:rsid w:val="0082437B"/>
    <w:rsid w:val="00825B13"/>
    <w:rsid w:val="008308EF"/>
    <w:rsid w:val="00831AAE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1E02"/>
    <w:rsid w:val="008622CB"/>
    <w:rsid w:val="00863AF6"/>
    <w:rsid w:val="0086608C"/>
    <w:rsid w:val="0086797B"/>
    <w:rsid w:val="0087071F"/>
    <w:rsid w:val="008709E4"/>
    <w:rsid w:val="008744D5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854"/>
    <w:rsid w:val="008A09B6"/>
    <w:rsid w:val="008A141E"/>
    <w:rsid w:val="008A3F3D"/>
    <w:rsid w:val="008B06FB"/>
    <w:rsid w:val="008B0751"/>
    <w:rsid w:val="008B2929"/>
    <w:rsid w:val="008B4DF7"/>
    <w:rsid w:val="008B5092"/>
    <w:rsid w:val="008C05FD"/>
    <w:rsid w:val="008C3B31"/>
    <w:rsid w:val="008C6186"/>
    <w:rsid w:val="008C7222"/>
    <w:rsid w:val="008C79F4"/>
    <w:rsid w:val="008D041A"/>
    <w:rsid w:val="008D08D6"/>
    <w:rsid w:val="008D3A32"/>
    <w:rsid w:val="008D5F71"/>
    <w:rsid w:val="008D5F89"/>
    <w:rsid w:val="008D6189"/>
    <w:rsid w:val="008E3954"/>
    <w:rsid w:val="008E42D5"/>
    <w:rsid w:val="008E48CC"/>
    <w:rsid w:val="008E7350"/>
    <w:rsid w:val="008F050A"/>
    <w:rsid w:val="008F0FB7"/>
    <w:rsid w:val="008F5F54"/>
    <w:rsid w:val="008F7AE1"/>
    <w:rsid w:val="00907630"/>
    <w:rsid w:val="009107F4"/>
    <w:rsid w:val="009110F5"/>
    <w:rsid w:val="00913310"/>
    <w:rsid w:val="00916DD1"/>
    <w:rsid w:val="00917A86"/>
    <w:rsid w:val="0092205C"/>
    <w:rsid w:val="00922432"/>
    <w:rsid w:val="00925708"/>
    <w:rsid w:val="00933272"/>
    <w:rsid w:val="009348D5"/>
    <w:rsid w:val="009370F7"/>
    <w:rsid w:val="00941C28"/>
    <w:rsid w:val="00947BCA"/>
    <w:rsid w:val="0095098D"/>
    <w:rsid w:val="00950B2C"/>
    <w:rsid w:val="00954A84"/>
    <w:rsid w:val="00957A3B"/>
    <w:rsid w:val="00957C8D"/>
    <w:rsid w:val="00963A4B"/>
    <w:rsid w:val="00965F0E"/>
    <w:rsid w:val="00967557"/>
    <w:rsid w:val="0097002B"/>
    <w:rsid w:val="009719FF"/>
    <w:rsid w:val="00974CA5"/>
    <w:rsid w:val="0097616A"/>
    <w:rsid w:val="009831CF"/>
    <w:rsid w:val="0098413F"/>
    <w:rsid w:val="0099232D"/>
    <w:rsid w:val="00992F86"/>
    <w:rsid w:val="009A1C59"/>
    <w:rsid w:val="009A1E2F"/>
    <w:rsid w:val="009A5F8E"/>
    <w:rsid w:val="009A608B"/>
    <w:rsid w:val="009B12BA"/>
    <w:rsid w:val="009B46F3"/>
    <w:rsid w:val="009B4B71"/>
    <w:rsid w:val="009C0559"/>
    <w:rsid w:val="009C1F7B"/>
    <w:rsid w:val="009C3253"/>
    <w:rsid w:val="009C361C"/>
    <w:rsid w:val="009C79C2"/>
    <w:rsid w:val="009D04F0"/>
    <w:rsid w:val="009D3B41"/>
    <w:rsid w:val="009E54EC"/>
    <w:rsid w:val="009F2993"/>
    <w:rsid w:val="009F2D9E"/>
    <w:rsid w:val="009F3165"/>
    <w:rsid w:val="009F7FF6"/>
    <w:rsid w:val="00A00153"/>
    <w:rsid w:val="00A010F4"/>
    <w:rsid w:val="00A03BB5"/>
    <w:rsid w:val="00A10CA8"/>
    <w:rsid w:val="00A16DE8"/>
    <w:rsid w:val="00A16F7F"/>
    <w:rsid w:val="00A17DDA"/>
    <w:rsid w:val="00A242E2"/>
    <w:rsid w:val="00A32E43"/>
    <w:rsid w:val="00A3310E"/>
    <w:rsid w:val="00A402A1"/>
    <w:rsid w:val="00A40FEB"/>
    <w:rsid w:val="00A43B46"/>
    <w:rsid w:val="00A46AB0"/>
    <w:rsid w:val="00A46FC3"/>
    <w:rsid w:val="00A510E5"/>
    <w:rsid w:val="00A56451"/>
    <w:rsid w:val="00A570EE"/>
    <w:rsid w:val="00A5735E"/>
    <w:rsid w:val="00A5754B"/>
    <w:rsid w:val="00A623BF"/>
    <w:rsid w:val="00A63BCE"/>
    <w:rsid w:val="00A66101"/>
    <w:rsid w:val="00A77A23"/>
    <w:rsid w:val="00A818AA"/>
    <w:rsid w:val="00A8232E"/>
    <w:rsid w:val="00A825E5"/>
    <w:rsid w:val="00A874A3"/>
    <w:rsid w:val="00A91129"/>
    <w:rsid w:val="00A92477"/>
    <w:rsid w:val="00A925CC"/>
    <w:rsid w:val="00A942D7"/>
    <w:rsid w:val="00A94BB6"/>
    <w:rsid w:val="00A94D80"/>
    <w:rsid w:val="00AA243F"/>
    <w:rsid w:val="00AA2A2C"/>
    <w:rsid w:val="00AA3E78"/>
    <w:rsid w:val="00AA6D8E"/>
    <w:rsid w:val="00AA7EF8"/>
    <w:rsid w:val="00AB2E29"/>
    <w:rsid w:val="00AB3861"/>
    <w:rsid w:val="00AC0651"/>
    <w:rsid w:val="00AC131B"/>
    <w:rsid w:val="00AC374E"/>
    <w:rsid w:val="00AC5C5A"/>
    <w:rsid w:val="00AC7E8E"/>
    <w:rsid w:val="00AD4B3A"/>
    <w:rsid w:val="00AD709E"/>
    <w:rsid w:val="00AE1BD5"/>
    <w:rsid w:val="00AE4254"/>
    <w:rsid w:val="00AE5019"/>
    <w:rsid w:val="00AE7B8C"/>
    <w:rsid w:val="00AF1618"/>
    <w:rsid w:val="00AF638A"/>
    <w:rsid w:val="00AF6D9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0783"/>
    <w:rsid w:val="00B4123C"/>
    <w:rsid w:val="00B41ABC"/>
    <w:rsid w:val="00B448D4"/>
    <w:rsid w:val="00B45626"/>
    <w:rsid w:val="00B46F73"/>
    <w:rsid w:val="00B51C92"/>
    <w:rsid w:val="00B52F62"/>
    <w:rsid w:val="00B53407"/>
    <w:rsid w:val="00B57F46"/>
    <w:rsid w:val="00B601E1"/>
    <w:rsid w:val="00B6277D"/>
    <w:rsid w:val="00B72BF1"/>
    <w:rsid w:val="00B7309A"/>
    <w:rsid w:val="00B74E57"/>
    <w:rsid w:val="00B76906"/>
    <w:rsid w:val="00B77192"/>
    <w:rsid w:val="00B8038E"/>
    <w:rsid w:val="00B8106E"/>
    <w:rsid w:val="00B82300"/>
    <w:rsid w:val="00B82485"/>
    <w:rsid w:val="00B868F3"/>
    <w:rsid w:val="00B86C6C"/>
    <w:rsid w:val="00B90379"/>
    <w:rsid w:val="00BA3B55"/>
    <w:rsid w:val="00BA485F"/>
    <w:rsid w:val="00BA55AE"/>
    <w:rsid w:val="00BA5BD1"/>
    <w:rsid w:val="00BB0457"/>
    <w:rsid w:val="00BB71D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2527"/>
    <w:rsid w:val="00BE3324"/>
    <w:rsid w:val="00BE5606"/>
    <w:rsid w:val="00BF18F8"/>
    <w:rsid w:val="00BF69A5"/>
    <w:rsid w:val="00BF7BB8"/>
    <w:rsid w:val="00C0071C"/>
    <w:rsid w:val="00C02BCD"/>
    <w:rsid w:val="00C035AE"/>
    <w:rsid w:val="00C06F6B"/>
    <w:rsid w:val="00C105AA"/>
    <w:rsid w:val="00C112E5"/>
    <w:rsid w:val="00C216D2"/>
    <w:rsid w:val="00C2513A"/>
    <w:rsid w:val="00C3358C"/>
    <w:rsid w:val="00C359DF"/>
    <w:rsid w:val="00C3799C"/>
    <w:rsid w:val="00C416CC"/>
    <w:rsid w:val="00C4449A"/>
    <w:rsid w:val="00C46A08"/>
    <w:rsid w:val="00C46D60"/>
    <w:rsid w:val="00C507BA"/>
    <w:rsid w:val="00C51C47"/>
    <w:rsid w:val="00C53171"/>
    <w:rsid w:val="00C54C55"/>
    <w:rsid w:val="00C55242"/>
    <w:rsid w:val="00C55C99"/>
    <w:rsid w:val="00C56068"/>
    <w:rsid w:val="00C56B8E"/>
    <w:rsid w:val="00C57D98"/>
    <w:rsid w:val="00C60883"/>
    <w:rsid w:val="00C63FE8"/>
    <w:rsid w:val="00C66EE9"/>
    <w:rsid w:val="00C70668"/>
    <w:rsid w:val="00C80E89"/>
    <w:rsid w:val="00C823AA"/>
    <w:rsid w:val="00C82D91"/>
    <w:rsid w:val="00C84DBE"/>
    <w:rsid w:val="00C84EF6"/>
    <w:rsid w:val="00C86E28"/>
    <w:rsid w:val="00C949C7"/>
    <w:rsid w:val="00C95047"/>
    <w:rsid w:val="00C974B2"/>
    <w:rsid w:val="00CA0C92"/>
    <w:rsid w:val="00CA61A4"/>
    <w:rsid w:val="00CA682F"/>
    <w:rsid w:val="00CB0118"/>
    <w:rsid w:val="00CB1940"/>
    <w:rsid w:val="00CB2BA8"/>
    <w:rsid w:val="00CB66E0"/>
    <w:rsid w:val="00CB687E"/>
    <w:rsid w:val="00CC0E76"/>
    <w:rsid w:val="00CC33EE"/>
    <w:rsid w:val="00CC71B1"/>
    <w:rsid w:val="00CD17BA"/>
    <w:rsid w:val="00CD1AE6"/>
    <w:rsid w:val="00CD2104"/>
    <w:rsid w:val="00CD3F54"/>
    <w:rsid w:val="00CD6FD1"/>
    <w:rsid w:val="00CE237A"/>
    <w:rsid w:val="00CE2647"/>
    <w:rsid w:val="00CE49AB"/>
    <w:rsid w:val="00CE7891"/>
    <w:rsid w:val="00CF2B9A"/>
    <w:rsid w:val="00CF32BD"/>
    <w:rsid w:val="00CF738A"/>
    <w:rsid w:val="00D02819"/>
    <w:rsid w:val="00D06191"/>
    <w:rsid w:val="00D12796"/>
    <w:rsid w:val="00D12CB4"/>
    <w:rsid w:val="00D13188"/>
    <w:rsid w:val="00D13C9C"/>
    <w:rsid w:val="00D15BD9"/>
    <w:rsid w:val="00D16C3A"/>
    <w:rsid w:val="00D16E66"/>
    <w:rsid w:val="00D17DA5"/>
    <w:rsid w:val="00D20123"/>
    <w:rsid w:val="00D31880"/>
    <w:rsid w:val="00D31F31"/>
    <w:rsid w:val="00D4403E"/>
    <w:rsid w:val="00D45ED8"/>
    <w:rsid w:val="00D464FB"/>
    <w:rsid w:val="00D5024B"/>
    <w:rsid w:val="00D56AA1"/>
    <w:rsid w:val="00D570CA"/>
    <w:rsid w:val="00D57941"/>
    <w:rsid w:val="00D66179"/>
    <w:rsid w:val="00D67015"/>
    <w:rsid w:val="00D673A5"/>
    <w:rsid w:val="00D70C4A"/>
    <w:rsid w:val="00D74E2C"/>
    <w:rsid w:val="00D75D9C"/>
    <w:rsid w:val="00D77610"/>
    <w:rsid w:val="00D826D2"/>
    <w:rsid w:val="00D82ECE"/>
    <w:rsid w:val="00D85DA5"/>
    <w:rsid w:val="00D86E28"/>
    <w:rsid w:val="00D879BB"/>
    <w:rsid w:val="00D9481B"/>
    <w:rsid w:val="00D94BC7"/>
    <w:rsid w:val="00D96132"/>
    <w:rsid w:val="00D97F6C"/>
    <w:rsid w:val="00DA04FB"/>
    <w:rsid w:val="00DA0E3D"/>
    <w:rsid w:val="00DA1FC4"/>
    <w:rsid w:val="00DA5AEC"/>
    <w:rsid w:val="00DA6EA6"/>
    <w:rsid w:val="00DA7499"/>
    <w:rsid w:val="00DB32BD"/>
    <w:rsid w:val="00DB3C71"/>
    <w:rsid w:val="00DC2D19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1230D"/>
    <w:rsid w:val="00E13DB1"/>
    <w:rsid w:val="00E13E94"/>
    <w:rsid w:val="00E179F7"/>
    <w:rsid w:val="00E202AB"/>
    <w:rsid w:val="00E23B68"/>
    <w:rsid w:val="00E24816"/>
    <w:rsid w:val="00E27742"/>
    <w:rsid w:val="00E311DB"/>
    <w:rsid w:val="00E311F1"/>
    <w:rsid w:val="00E31660"/>
    <w:rsid w:val="00E356E6"/>
    <w:rsid w:val="00E35A54"/>
    <w:rsid w:val="00E4426D"/>
    <w:rsid w:val="00E44E13"/>
    <w:rsid w:val="00E44E6C"/>
    <w:rsid w:val="00E45395"/>
    <w:rsid w:val="00E50CB3"/>
    <w:rsid w:val="00E51340"/>
    <w:rsid w:val="00E565F1"/>
    <w:rsid w:val="00E5705F"/>
    <w:rsid w:val="00E66FBD"/>
    <w:rsid w:val="00E67CB5"/>
    <w:rsid w:val="00E70AF1"/>
    <w:rsid w:val="00E73B6C"/>
    <w:rsid w:val="00E752B1"/>
    <w:rsid w:val="00E774E4"/>
    <w:rsid w:val="00E7755E"/>
    <w:rsid w:val="00E82390"/>
    <w:rsid w:val="00E827AF"/>
    <w:rsid w:val="00E82955"/>
    <w:rsid w:val="00E83AC0"/>
    <w:rsid w:val="00E86131"/>
    <w:rsid w:val="00E862A2"/>
    <w:rsid w:val="00E87436"/>
    <w:rsid w:val="00E87843"/>
    <w:rsid w:val="00E87FC3"/>
    <w:rsid w:val="00E92D3B"/>
    <w:rsid w:val="00E94E32"/>
    <w:rsid w:val="00EA02E5"/>
    <w:rsid w:val="00EA51F8"/>
    <w:rsid w:val="00EA5A76"/>
    <w:rsid w:val="00EA6BD2"/>
    <w:rsid w:val="00EB05E2"/>
    <w:rsid w:val="00EB0AAE"/>
    <w:rsid w:val="00EB0BEC"/>
    <w:rsid w:val="00EB2338"/>
    <w:rsid w:val="00EB2B3E"/>
    <w:rsid w:val="00EB2C9D"/>
    <w:rsid w:val="00EB782D"/>
    <w:rsid w:val="00EC047C"/>
    <w:rsid w:val="00EC38F4"/>
    <w:rsid w:val="00EC7B6F"/>
    <w:rsid w:val="00EC7C93"/>
    <w:rsid w:val="00ED32CE"/>
    <w:rsid w:val="00ED4527"/>
    <w:rsid w:val="00ED5EC3"/>
    <w:rsid w:val="00ED6282"/>
    <w:rsid w:val="00EE193B"/>
    <w:rsid w:val="00EE5550"/>
    <w:rsid w:val="00EE69F9"/>
    <w:rsid w:val="00EE78AA"/>
    <w:rsid w:val="00EF7C00"/>
    <w:rsid w:val="00EF7CC4"/>
    <w:rsid w:val="00F0007A"/>
    <w:rsid w:val="00F0390F"/>
    <w:rsid w:val="00F04CF3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26C47"/>
    <w:rsid w:val="00F3051F"/>
    <w:rsid w:val="00F30E63"/>
    <w:rsid w:val="00F338B9"/>
    <w:rsid w:val="00F33C53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40C9"/>
    <w:rsid w:val="00F552FD"/>
    <w:rsid w:val="00F57255"/>
    <w:rsid w:val="00F6447D"/>
    <w:rsid w:val="00F652A2"/>
    <w:rsid w:val="00F74ADF"/>
    <w:rsid w:val="00F75D01"/>
    <w:rsid w:val="00F7709C"/>
    <w:rsid w:val="00F800DA"/>
    <w:rsid w:val="00F810D9"/>
    <w:rsid w:val="00F81366"/>
    <w:rsid w:val="00F869AB"/>
    <w:rsid w:val="00F86B0C"/>
    <w:rsid w:val="00F91069"/>
    <w:rsid w:val="00F928E6"/>
    <w:rsid w:val="00F960F6"/>
    <w:rsid w:val="00F97F69"/>
    <w:rsid w:val="00FA108C"/>
    <w:rsid w:val="00FA592F"/>
    <w:rsid w:val="00FB1A6A"/>
    <w:rsid w:val="00FB7AF7"/>
    <w:rsid w:val="00FC1D5E"/>
    <w:rsid w:val="00FC30DB"/>
    <w:rsid w:val="00FC3D2F"/>
    <w:rsid w:val="00FF21EA"/>
    <w:rsid w:val="00FF5665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5E8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3</Pages>
  <Words>1192</Words>
  <Characters>6795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114</cp:revision>
  <cp:lastPrinted>2025-08-29T08:18:00Z</cp:lastPrinted>
  <dcterms:created xsi:type="dcterms:W3CDTF">2023-09-18T12:30:00Z</dcterms:created>
  <dcterms:modified xsi:type="dcterms:W3CDTF">2025-12-10T07:55:00Z</dcterms:modified>
</cp:coreProperties>
</file>